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9EA60" w14:textId="77777777" w:rsidR="00931485" w:rsidRPr="00B45358" w:rsidRDefault="00931485" w:rsidP="00931485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>MARCHE PUBLIC DE TRAVAUX</w:t>
      </w:r>
    </w:p>
    <w:p w14:paraId="2FE12C35" w14:textId="77777777" w:rsidR="00931485" w:rsidRPr="00B45358" w:rsidRDefault="00931485" w:rsidP="00931485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6C69C418" w14:textId="77777777" w:rsidR="00931485" w:rsidRPr="00B45358" w:rsidRDefault="00931485" w:rsidP="00931485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12"/>
          <w:szCs w:val="12"/>
        </w:rPr>
      </w:pPr>
      <w:r>
        <w:rPr>
          <w:rFonts w:ascii="Marianne" w:hAnsi="Marianne"/>
          <w:b/>
          <w:sz w:val="32"/>
        </w:rPr>
        <w:t>Groupement d’entreprises solidaires</w:t>
      </w:r>
    </w:p>
    <w:p w14:paraId="3094BA91" w14:textId="77777777" w:rsidR="009118F8" w:rsidRPr="00B45358" w:rsidRDefault="009118F8" w:rsidP="009118F8">
      <w:pPr>
        <w:rPr>
          <w:rFonts w:ascii="Marianne" w:hAnsi="Marianne"/>
          <w:sz w:val="12"/>
          <w:szCs w:val="12"/>
        </w:rPr>
      </w:pPr>
    </w:p>
    <w:tbl>
      <w:tblPr>
        <w:tblW w:w="96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6"/>
        <w:gridCol w:w="224"/>
        <w:gridCol w:w="11"/>
      </w:tblGrid>
      <w:tr w:rsidR="009118F8" w:rsidRPr="00B45358" w14:paraId="4CAA16B3" w14:textId="77777777" w:rsidTr="00790890">
        <w:trPr>
          <w:trHeight w:val="278"/>
        </w:trPr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54C60B3D" w14:textId="77777777" w:rsidR="009118F8" w:rsidRPr="00B45358" w:rsidRDefault="009118F8" w:rsidP="00790890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9118F8" w:rsidRPr="00B45358" w14:paraId="1566A227" w14:textId="77777777" w:rsidTr="00790890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3435AE50" w14:textId="07D70121" w:rsidR="009118F8" w:rsidRPr="00B45358" w:rsidRDefault="009118F8" w:rsidP="00790890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Marché de travaux relatif</w:t>
            </w:r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s</w:t>
            </w: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 à </w:t>
            </w:r>
            <w:r w:rsidR="00813872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la remise en état du site suite à sinistre avec dégât des eaux</w:t>
            </w:r>
          </w:p>
          <w:p w14:paraId="0A6D1260" w14:textId="77777777" w:rsidR="009118F8" w:rsidRPr="00B45358" w:rsidRDefault="009118F8" w:rsidP="00790890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</w:p>
        </w:tc>
      </w:tr>
      <w:tr w:rsidR="009118F8" w:rsidRPr="00B45358" w14:paraId="238AD2EA" w14:textId="77777777" w:rsidTr="00790890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D676B44" w14:textId="77777777" w:rsidR="009118F8" w:rsidRPr="00B45358" w:rsidRDefault="009118F8" w:rsidP="00790890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  <w:tr w:rsidR="009118F8" w14:paraId="2AF59F08" w14:textId="77777777" w:rsidTr="0079089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FCA323A" w14:textId="77777777" w:rsidR="009118F8" w:rsidRDefault="009118F8" w:rsidP="00790890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Pr="002C71DB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9118F8" w14:paraId="35D5D4BE" w14:textId="77777777" w:rsidTr="0079089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E2C615" w14:textId="77777777" w:rsidR="009118F8" w:rsidRDefault="009118F8" w:rsidP="0079089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118F8" w14:paraId="4964F375" w14:textId="77777777" w:rsidTr="0079089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520"/>
            </w:tblGrid>
            <w:tr w:rsidR="009118F8" w14:paraId="7A8FC79F" w14:textId="77777777" w:rsidTr="00790890">
              <w:tc>
                <w:tcPr>
                  <w:tcW w:w="3256" w:type="dxa"/>
                  <w:shd w:val="clear" w:color="auto" w:fill="auto"/>
                </w:tcPr>
                <w:p w14:paraId="674F50F1" w14:textId="027FFEDE" w:rsidR="009118F8" w:rsidRPr="00790890" w:rsidRDefault="004D7EB8" w:rsidP="00790890">
                  <w:pPr>
                    <w:rPr>
                      <w:rFonts w:cs="Tahoma"/>
                    </w:rPr>
                  </w:pPr>
                  <w:r w:rsidRPr="00790890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089AF283" wp14:editId="71166079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68E1182C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1E693C09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4630D5E6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5A8AADF9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 w:rsidRPr="00790890"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154105FF" w14:textId="77777777" w:rsidR="009118F8" w:rsidRPr="00790890" w:rsidRDefault="009118F8" w:rsidP="00790890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78EA239B" w14:textId="77777777" w:rsidR="009118F8" w:rsidRDefault="009118F8" w:rsidP="00790890">
            <w:pPr>
              <w:snapToGrid w:val="0"/>
              <w:ind w:left="567" w:right="499"/>
              <w:jc w:val="center"/>
            </w:pPr>
          </w:p>
        </w:tc>
      </w:tr>
      <w:tr w:rsidR="009118F8" w:rsidRPr="00B45358" w14:paraId="6F4A84C1" w14:textId="77777777" w:rsidTr="00790890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40DCBCF9" w14:textId="77777777" w:rsidR="009118F8" w:rsidRPr="00B45358" w:rsidRDefault="009118F8" w:rsidP="00790890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9118F8" w:rsidRPr="00B45358" w14:paraId="126B5F86" w14:textId="77777777" w:rsidTr="00790890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18D3DA53" w14:textId="77777777" w:rsidR="009118F8" w:rsidRPr="00B45358" w:rsidRDefault="009118F8" w:rsidP="00790890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9118F8" w:rsidRPr="00B45358" w14:paraId="2CC380F5" w14:textId="77777777" w:rsidTr="00790890">
        <w:tc>
          <w:tcPr>
            <w:tcW w:w="9651" w:type="dxa"/>
            <w:gridSpan w:val="3"/>
            <w:tcBorders>
              <w:top w:val="sing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3C3C4217" w14:textId="77777777" w:rsidR="009118F8" w:rsidRPr="00B45358" w:rsidRDefault="009118F8" w:rsidP="00790890">
            <w:pPr>
              <w:pStyle w:val="Reponse"/>
              <w:snapToGrid w:val="0"/>
              <w:ind w:right="0"/>
              <w:jc w:val="left"/>
              <w:rPr>
                <w:rFonts w:ascii="Marianne" w:hAnsi="Marianne"/>
              </w:rPr>
            </w:pPr>
          </w:p>
          <w:tbl>
            <w:tblPr>
              <w:tblW w:w="9758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75"/>
              <w:gridCol w:w="162"/>
              <w:gridCol w:w="6948"/>
              <w:gridCol w:w="610"/>
            </w:tblGrid>
            <w:tr w:rsidR="009118F8" w:rsidRPr="00B45358" w14:paraId="47EB6D4D" w14:textId="77777777" w:rsidTr="00790890">
              <w:trPr>
                <w:trHeight w:val="706"/>
              </w:trPr>
              <w:tc>
                <w:tcPr>
                  <w:tcW w:w="136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EC03ED9" w14:textId="77777777" w:rsidR="009118F8" w:rsidRPr="00B45358" w:rsidRDefault="009118F8" w:rsidP="00790890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60380A82" w14:textId="77777777" w:rsidR="009118F8" w:rsidRPr="00B45358" w:rsidRDefault="009118F8" w:rsidP="00790890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</w:rPr>
                  </w:pPr>
                  <w:r w:rsidRPr="00B45358">
                    <w:rPr>
                      <w:rFonts w:ascii="Marianne" w:hAnsi="Marianne"/>
                    </w:rPr>
                    <w:t>Lot N°:</w:t>
                  </w:r>
                </w:p>
              </w:tc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F2F2F2"/>
                </w:tcPr>
                <w:p w14:paraId="60F80AD8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6C4F6B5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6D39495B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2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9C00C76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67AAF3FD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245F2B0C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720321AE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7D30047F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362978BE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10" w:type="dxa"/>
                  <w:tcBorders>
                    <w:left w:val="single" w:sz="4" w:space="0" w:color="000000"/>
                    <w:right w:val="double" w:sz="3" w:space="0" w:color="000000"/>
                  </w:tcBorders>
                  <w:shd w:val="clear" w:color="auto" w:fill="auto"/>
                </w:tcPr>
                <w:p w14:paraId="7009ED8F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2DCD019C" w14:textId="77777777" w:rsidR="009118F8" w:rsidRPr="00B45358" w:rsidRDefault="009118F8" w:rsidP="00790890">
            <w:pPr>
              <w:rPr>
                <w:rFonts w:ascii="Marianne" w:hAnsi="Marianne"/>
              </w:rPr>
            </w:pPr>
          </w:p>
        </w:tc>
      </w:tr>
      <w:tr w:rsidR="009118F8" w:rsidRPr="00B45358" w14:paraId="5334B8A4" w14:textId="77777777" w:rsidTr="00790890">
        <w:tc>
          <w:tcPr>
            <w:tcW w:w="9651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3371530" w14:textId="77777777" w:rsidR="009118F8" w:rsidRPr="00B45358" w:rsidRDefault="009118F8" w:rsidP="00790890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</w:tbl>
    <w:p w14:paraId="289C3C21" w14:textId="77777777" w:rsidR="009118F8" w:rsidRPr="00B45358" w:rsidRDefault="009118F8" w:rsidP="009118F8">
      <w:pPr>
        <w:rPr>
          <w:rFonts w:ascii="Marianne" w:hAnsi="Marianne"/>
          <w:sz w:val="12"/>
          <w:szCs w:val="12"/>
        </w:rPr>
      </w:pPr>
    </w:p>
    <w:tbl>
      <w:tblPr>
        <w:tblW w:w="9674" w:type="dxa"/>
        <w:tblInd w:w="-2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931485" w:rsidRPr="00B45358" w14:paraId="5206AC8B" w14:textId="77777777" w:rsidTr="005B4A4B">
        <w:trPr>
          <w:trHeight w:val="1764"/>
        </w:trPr>
        <w:tc>
          <w:tcPr>
            <w:tcW w:w="9674" w:type="dxa"/>
            <w:shd w:val="clear" w:color="auto" w:fill="auto"/>
          </w:tcPr>
          <w:p w14:paraId="0F80C272" w14:textId="77777777" w:rsidR="00931485" w:rsidRDefault="00931485" w:rsidP="005B4A4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59B0558C" w14:textId="77777777" w:rsidR="00931485" w:rsidRPr="00B45358" w:rsidRDefault="00931485" w:rsidP="005B4A4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5CCEB64C" w14:textId="77777777" w:rsidR="00931485" w:rsidRPr="00C54377" w:rsidRDefault="00931485" w:rsidP="005B4A4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16"/>
                <w:szCs w:val="16"/>
              </w:rPr>
            </w:pPr>
            <w:r w:rsidRPr="00B45358">
              <w:rPr>
                <w:rFonts w:ascii="Marianne" w:hAnsi="Marianne"/>
                <w:szCs w:val="20"/>
              </w:rPr>
              <w:t xml:space="preserve">en application des articles L 2123.1 et R 2123-1 à 7 </w:t>
            </w:r>
            <w:r w:rsidRPr="00B45358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013464AB" w14:textId="77777777" w:rsidR="00931485" w:rsidRPr="00B45358" w:rsidRDefault="00931485" w:rsidP="005B4A4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1EE0C93B" w14:textId="77777777" w:rsidR="00813872" w:rsidRDefault="00813872" w:rsidP="00813872">
      <w:pPr>
        <w:rPr>
          <w:rFonts w:ascii="Marianne" w:hAnsi="Marianne"/>
          <w:b/>
          <w:szCs w:val="20"/>
        </w:rPr>
      </w:pPr>
      <w:r w:rsidRPr="001215FC">
        <w:rPr>
          <w:rFonts w:ascii="Marianne" w:hAnsi="Marianne"/>
          <w:szCs w:val="20"/>
        </w:rPr>
        <w:t>L’offre a été établie sur la base des conditions économiques en vigueur au mois de février 2026</w:t>
      </w:r>
      <w:r w:rsidRPr="001215FC">
        <w:rPr>
          <w:rFonts w:ascii="Marianne" w:hAnsi="Marianne"/>
          <w:b/>
          <w:szCs w:val="20"/>
        </w:rPr>
        <w:t xml:space="preserve"> (mois zéro)</w:t>
      </w:r>
    </w:p>
    <w:p w14:paraId="3094A1F8" w14:textId="77777777" w:rsidR="00813872" w:rsidRPr="001215FC" w:rsidRDefault="00813872" w:rsidP="00813872">
      <w:pPr>
        <w:rPr>
          <w:rFonts w:ascii="Marianne" w:hAnsi="Marianne"/>
          <w:szCs w:val="20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446"/>
        <w:gridCol w:w="305"/>
        <w:gridCol w:w="39"/>
        <w:gridCol w:w="40"/>
        <w:gridCol w:w="40"/>
        <w:gridCol w:w="40"/>
        <w:gridCol w:w="30"/>
      </w:tblGrid>
      <w:tr w:rsidR="00813872" w:rsidRPr="001215FC" w14:paraId="035B3351" w14:textId="77777777" w:rsidTr="00AA4E81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1167026" w14:textId="77777777" w:rsidR="00813872" w:rsidRPr="001215FC" w:rsidRDefault="00813872" w:rsidP="00300584">
            <w:pPr>
              <w:snapToGrid w:val="0"/>
              <w:ind w:left="57" w:hanging="57"/>
              <w:rPr>
                <w:rFonts w:ascii="Marianne" w:hAnsi="Marianne"/>
                <w:szCs w:val="20"/>
              </w:rPr>
            </w:pPr>
            <w:r w:rsidRPr="001215FC">
              <w:rPr>
                <w:rFonts w:ascii="Marianne" w:hAnsi="Marianne"/>
                <w:b/>
                <w:szCs w:val="20"/>
              </w:rPr>
              <w:t>Montant TTC</w:t>
            </w: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64D93F77" w14:textId="77777777" w:rsidR="00813872" w:rsidRPr="001215FC" w:rsidRDefault="00813872" w:rsidP="00300584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14:paraId="7D649404" w14:textId="77777777" w:rsidR="00813872" w:rsidRPr="001215FC" w:rsidRDefault="00813872" w:rsidP="00300584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9" w:type="dxa"/>
            <w:shd w:val="clear" w:color="auto" w:fill="auto"/>
          </w:tcPr>
          <w:p w14:paraId="168F4ADA" w14:textId="77777777" w:rsidR="00813872" w:rsidRPr="001215FC" w:rsidRDefault="00813872" w:rsidP="00300584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1237482B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6DD84B39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1DCAACFD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</w:tr>
      <w:tr w:rsidR="00813872" w:rsidRPr="001215FC" w14:paraId="65D4CD59" w14:textId="77777777" w:rsidTr="00AA4E81">
        <w:trPr>
          <w:gridAfter w:val="1"/>
          <w:wAfter w:w="30" w:type="dxa"/>
          <w:trHeight w:val="1017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8778B2" w14:textId="53768535" w:rsidR="00813872" w:rsidRPr="001215FC" w:rsidRDefault="00813872" w:rsidP="00300584">
            <w:pPr>
              <w:snapToGrid w:val="0"/>
              <w:ind w:left="57" w:hanging="57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202DF332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14:paraId="1DD7974A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39" w:type="dxa"/>
            <w:shd w:val="clear" w:color="auto" w:fill="auto"/>
          </w:tcPr>
          <w:p w14:paraId="72D3A85A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3CEE86EC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25BAD9E3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0C459E41" w14:textId="77777777" w:rsidR="00813872" w:rsidRPr="001215FC" w:rsidRDefault="00813872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</w:tr>
      <w:tr w:rsidR="00813872" w:rsidRPr="00B45358" w14:paraId="5A24A325" w14:textId="77777777" w:rsidTr="00AA4E81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FD6AFD7" w14:textId="77777777" w:rsidR="00813872" w:rsidRPr="001215FC" w:rsidRDefault="00813872" w:rsidP="00300584">
            <w:pPr>
              <w:snapToGrid w:val="0"/>
              <w:rPr>
                <w:rFonts w:ascii="Marianne" w:hAnsi="Marianne"/>
                <w:szCs w:val="20"/>
              </w:rPr>
            </w:pPr>
            <w:r w:rsidRPr="001215FC">
              <w:rPr>
                <w:rFonts w:ascii="Marianne" w:hAnsi="Marianne"/>
                <w:b/>
                <w:i/>
                <w:szCs w:val="20"/>
              </w:rPr>
              <w:t xml:space="preserve">Informations financières et comptables réservées au maître d’ouvrage </w:t>
            </w:r>
          </w:p>
        </w:tc>
      </w:tr>
      <w:tr w:rsidR="00AA4E81" w:rsidRPr="00B45358" w14:paraId="62D4B814" w14:textId="77777777" w:rsidTr="00AA4E81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28606" w14:textId="77777777" w:rsidR="00AA4E81" w:rsidRPr="00CD4B09" w:rsidRDefault="00AA4E81" w:rsidP="00AA4E81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TF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 xml:space="preserve">: </w:t>
            </w:r>
            <w:r>
              <w:rPr>
                <w:rFonts w:ascii="Marianne" w:hAnsi="Marianne"/>
                <w:color w:val="000000"/>
                <w:szCs w:val="20"/>
              </w:rPr>
              <w:t>058974</w:t>
            </w:r>
          </w:p>
          <w:p w14:paraId="6E2C87F1" w14:textId="77777777" w:rsidR="00AA4E81" w:rsidRPr="00CD4B09" w:rsidRDefault="00AA4E81" w:rsidP="00AA4E81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DF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 0166-06-02</w:t>
            </w:r>
          </w:p>
          <w:p w14:paraId="3D681AD1" w14:textId="77777777" w:rsidR="00AA4E81" w:rsidRPr="00CD4B09" w:rsidRDefault="00AA4E81" w:rsidP="00AA4E81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CC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 xml:space="preserve">: </w:t>
            </w:r>
            <w:r>
              <w:rPr>
                <w:rFonts w:ascii="Marianne" w:hAnsi="Marianne"/>
                <w:color w:val="000000"/>
                <w:szCs w:val="20"/>
              </w:rPr>
              <w:t>DSJCPME057</w:t>
            </w:r>
          </w:p>
          <w:p w14:paraId="5DD99DEA" w14:textId="77777777" w:rsidR="00AA4E81" w:rsidRPr="00CD4B09" w:rsidRDefault="00AA4E81" w:rsidP="00AA4E81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G.M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 36.02.02</w:t>
            </w:r>
          </w:p>
          <w:p w14:paraId="7F501B49" w14:textId="008BF99F" w:rsidR="00AA4E81" w:rsidRPr="001215FC" w:rsidRDefault="00AA4E81" w:rsidP="00AA4E81">
            <w:pPr>
              <w:snapToGrid w:val="0"/>
              <w:rPr>
                <w:rFonts w:ascii="Marianne" w:hAnsi="Marianne"/>
                <w:szCs w:val="20"/>
                <w:highlight w:val="green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CPV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</w:t>
            </w:r>
            <w:r>
              <w:rPr>
                <w:rFonts w:ascii="Marianne" w:hAnsi="Marianne"/>
                <w:color w:val="000000"/>
                <w:szCs w:val="20"/>
              </w:rPr>
              <w:t xml:space="preserve"> </w:t>
            </w:r>
            <w:r w:rsidRPr="00CD4B09">
              <w:rPr>
                <w:rFonts w:ascii="Marianne" w:hAnsi="Marianne"/>
                <w:color w:val="000000"/>
                <w:szCs w:val="20"/>
              </w:rPr>
              <w:t>45453100-8</w:t>
            </w:r>
          </w:p>
        </w:tc>
        <w:tc>
          <w:tcPr>
            <w:tcW w:w="6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310D5" w14:textId="77777777" w:rsidR="00AA4E81" w:rsidRPr="00CD4B09" w:rsidRDefault="00AA4E81" w:rsidP="00AA4E8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 xml:space="preserve">Numéro d’identification du marché : </w:t>
            </w:r>
          </w:p>
          <w:p w14:paraId="5539B1F4" w14:textId="77777777" w:rsidR="00AA4E81" w:rsidRPr="00CD4B09" w:rsidRDefault="00AA4E81" w:rsidP="00AA4E8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</w:p>
          <w:p w14:paraId="216CB589" w14:textId="77777777" w:rsidR="00AA4E81" w:rsidRPr="00CD4B09" w:rsidRDefault="00AA4E81" w:rsidP="00AA4E8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N° d’EJ :</w:t>
            </w:r>
          </w:p>
          <w:p w14:paraId="627CFEB7" w14:textId="77777777" w:rsidR="00AA4E81" w:rsidRPr="00CD4B09" w:rsidRDefault="00AA4E81" w:rsidP="00AA4E8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 xml:space="preserve">REFX : </w:t>
            </w:r>
            <w:r>
              <w:rPr>
                <w:rFonts w:ascii="Marianne" w:hAnsi="Marianne"/>
                <w:color w:val="000000"/>
                <w:szCs w:val="20"/>
              </w:rPr>
              <w:t xml:space="preserve"> B161411</w:t>
            </w:r>
          </w:p>
          <w:p w14:paraId="6268A026" w14:textId="7044AA4A" w:rsidR="00AA4E81" w:rsidRPr="001215FC" w:rsidRDefault="00AA4E81" w:rsidP="00AA4E81">
            <w:pPr>
              <w:pStyle w:val="Standard"/>
              <w:tabs>
                <w:tab w:val="left" w:pos="960"/>
              </w:tabs>
              <w:ind w:right="567"/>
              <w:jc w:val="both"/>
              <w:rPr>
                <w:highlight w:val="green"/>
              </w:rPr>
            </w:pPr>
            <w:r w:rsidRPr="00CD4B09">
              <w:rPr>
                <w:color w:val="000000"/>
              </w:rPr>
              <w:t xml:space="preserve">Service exécutant (chorus pro) : </w:t>
            </w:r>
            <w:r w:rsidRPr="00CD4B09">
              <w:rPr>
                <w:rFonts w:cs="Arial"/>
                <w:bCs/>
                <w:color w:val="FF0000"/>
              </w:rPr>
              <w:t xml:space="preserve"> CGFDJUS054 </w:t>
            </w:r>
          </w:p>
        </w:tc>
      </w:tr>
    </w:tbl>
    <w:p w14:paraId="409C2C24" w14:textId="77777777" w:rsidR="0082177A" w:rsidRPr="00A22AF5" w:rsidRDefault="0082177A" w:rsidP="0082177A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24"/>
        </w:rPr>
      </w:pPr>
      <w:r w:rsidRPr="00A22AF5">
        <w:rPr>
          <w:rFonts w:ascii="Marianne" w:hAnsi="Marianne"/>
          <w:b/>
          <w:sz w:val="24"/>
        </w:rPr>
        <w:lastRenderedPageBreak/>
        <w:t>ACTE D’ENGAGEMENT</w:t>
      </w:r>
    </w:p>
    <w:p w14:paraId="42562989" w14:textId="77777777" w:rsidR="0082177A" w:rsidRPr="00A22AF5" w:rsidRDefault="00931485" w:rsidP="0082177A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24"/>
        </w:rPr>
      </w:pPr>
      <w:r w:rsidRPr="00A22AF5">
        <w:rPr>
          <w:rFonts w:ascii="Marianne" w:hAnsi="Marianne"/>
          <w:b/>
          <w:sz w:val="24"/>
        </w:rPr>
        <w:t>Groupement d’entreprises solidaires</w:t>
      </w:r>
    </w:p>
    <w:p w14:paraId="7E84390B" w14:textId="77777777" w:rsidR="0082177A" w:rsidRDefault="0082177A" w:rsidP="0082177A">
      <w:pPr>
        <w:rPr>
          <w:rFonts w:ascii="Marianne" w:hAnsi="Marianne"/>
          <w:sz w:val="24"/>
        </w:rPr>
      </w:pPr>
    </w:p>
    <w:p w14:paraId="318D57C1" w14:textId="77777777" w:rsidR="00A22AF5" w:rsidRPr="00A22AF5" w:rsidRDefault="00A22AF5" w:rsidP="0082177A">
      <w:pPr>
        <w:rPr>
          <w:rFonts w:ascii="Marianne" w:hAnsi="Marianne"/>
          <w:sz w:val="24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28"/>
      </w:tblGrid>
      <w:tr w:rsidR="0082177A" w:rsidRPr="00A22AF5" w14:paraId="538EA7D1" w14:textId="77777777" w:rsidTr="002502BD">
        <w:tc>
          <w:tcPr>
            <w:tcW w:w="9656" w:type="dxa"/>
            <w:gridSpan w:val="6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166C4B3A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 xml:space="preserve">Représentant du Pouvoir Adjudicateur </w:t>
            </w:r>
          </w:p>
        </w:tc>
      </w:tr>
      <w:tr w:rsidR="0082177A" w:rsidRPr="00A22AF5" w14:paraId="28FD981A" w14:textId="77777777" w:rsidTr="002502BD">
        <w:tc>
          <w:tcPr>
            <w:tcW w:w="9656" w:type="dxa"/>
            <w:gridSpan w:val="6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2C8DC29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EB2E591" w14:textId="77777777" w:rsidR="0082177A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001DA8E5" w14:textId="77777777" w:rsidR="009118F8" w:rsidRPr="00FD690B" w:rsidRDefault="009118F8" w:rsidP="009118F8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0CE51C08" w14:textId="77777777" w:rsidR="009118F8" w:rsidRPr="00FD690B" w:rsidRDefault="009118F8" w:rsidP="009118F8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4C711348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70A64C12" w14:textId="77777777" w:rsidTr="002502BD">
        <w:tblPrEx>
          <w:tblCellMar>
            <w:left w:w="0" w:type="dxa"/>
            <w:right w:w="0" w:type="dxa"/>
          </w:tblCellMar>
        </w:tblPrEx>
        <w:trPr>
          <w:gridAfter w:val="1"/>
          <w:wAfter w:w="28" w:type="dxa"/>
        </w:trPr>
        <w:tc>
          <w:tcPr>
            <w:tcW w:w="9471" w:type="dxa"/>
            <w:shd w:val="clear" w:color="auto" w:fill="auto"/>
          </w:tcPr>
          <w:p w14:paraId="23C0D7AB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52" w:type="dxa"/>
            <w:shd w:val="clear" w:color="auto" w:fill="auto"/>
          </w:tcPr>
          <w:p w14:paraId="381E73C5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034C0C56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1781E276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6CD98A94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</w:tr>
    </w:tbl>
    <w:p w14:paraId="36C13591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2D30CC3A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71C5AE08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44178AA9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Personne habilitée à donner les renseignements</w:t>
            </w:r>
          </w:p>
          <w:p w14:paraId="562F5B12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color w:val="000000"/>
                <w:sz w:val="24"/>
              </w:rPr>
              <w:t>prévus à l’article R.2191-60 du code de la commande publique</w:t>
            </w:r>
          </w:p>
        </w:tc>
      </w:tr>
      <w:tr w:rsidR="0082177A" w:rsidRPr="00A22AF5" w14:paraId="228E27E3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7B269B5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1992C28D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29CEEDB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98414AA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7B196DB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2797781D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E3E5033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78E7C43A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p w14:paraId="6E5FE126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077D7EED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6F4D6736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Ordonnateur</w:t>
            </w:r>
          </w:p>
        </w:tc>
      </w:tr>
      <w:tr w:rsidR="0082177A" w:rsidRPr="00A22AF5" w14:paraId="2F58AB50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47B0AC2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7F4709C5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7B0F932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5B54EAE6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63C45D9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62F36039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34ED94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2DBF5136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1F9B4AAD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238CA252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45BDC65B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653BE49A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Comptable public assignataire</w:t>
            </w:r>
          </w:p>
        </w:tc>
      </w:tr>
      <w:tr w:rsidR="0082177A" w:rsidRPr="00A22AF5" w14:paraId="78A15404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C6F65C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1CD69E69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02128E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32AB460" w14:textId="77777777" w:rsidR="009F3A4A" w:rsidRPr="00B45358" w:rsidRDefault="009F3A4A" w:rsidP="009F3A4A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4856C940" w14:textId="77777777" w:rsidR="009F3A4A" w:rsidRPr="00B45358" w:rsidRDefault="009F3A4A" w:rsidP="009F3A4A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44737830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25FE47BB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087D4D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271286CF" w14:textId="77777777" w:rsidR="0082177A" w:rsidRPr="00931485" w:rsidRDefault="0082177A" w:rsidP="0082177A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0CCA7DAE" w14:textId="77777777" w:rsidR="0082177A" w:rsidRPr="00931485" w:rsidRDefault="0082177A" w:rsidP="0082177A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4F4444D1" w14:textId="77777777" w:rsidR="0082177A" w:rsidRPr="00931485" w:rsidRDefault="0082177A" w:rsidP="005F5C88">
      <w:pPr>
        <w:pStyle w:val="Titre1"/>
        <w:keepNext w:val="0"/>
        <w:spacing w:before="0" w:after="0"/>
        <w:rPr>
          <w:rFonts w:ascii="Marianne" w:hAnsi="Marianne"/>
        </w:rPr>
      </w:pPr>
      <w:r w:rsidRPr="00931485">
        <w:rPr>
          <w:rFonts w:ascii="Marianne" w:hAnsi="Marianne"/>
          <w:u w:val="none"/>
        </w:rPr>
        <w:t>ARTICLE PREMIER. CONTRACTANTS</w:t>
      </w:r>
    </w:p>
    <w:p w14:paraId="0910E025" w14:textId="77777777" w:rsidR="0082177A" w:rsidRPr="00931485" w:rsidRDefault="0082177A" w:rsidP="005F5C88">
      <w:pPr>
        <w:ind w:left="-284"/>
        <w:rPr>
          <w:rFonts w:ascii="Marianne" w:hAnsi="Marianne"/>
        </w:rPr>
      </w:pPr>
      <w:r w:rsidRPr="00931485">
        <w:rPr>
          <w:rFonts w:ascii="Marianne" w:hAnsi="Marianne"/>
          <w:b/>
          <w:sz w:val="24"/>
          <w:u w:val="single"/>
        </w:rPr>
        <w:t xml:space="preserve">Entreprises groupées </w:t>
      </w:r>
      <w:r w:rsidR="00E37A2B" w:rsidRPr="00931485">
        <w:rPr>
          <w:rFonts w:ascii="Marianne" w:hAnsi="Marianne"/>
          <w:b/>
          <w:sz w:val="24"/>
          <w:u w:val="single"/>
        </w:rPr>
        <w:t>solidaires</w:t>
      </w:r>
      <w:r w:rsidRPr="00931485">
        <w:rPr>
          <w:rFonts w:ascii="Marianne" w:hAnsi="Marianne"/>
          <w:b/>
          <w:sz w:val="24"/>
          <w:u w:val="single"/>
        </w:rPr>
        <w:t> :</w:t>
      </w:r>
    </w:p>
    <w:p w14:paraId="6773933A" w14:textId="77777777" w:rsidR="005F5C88" w:rsidRP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2"/>
          <w:szCs w:val="12"/>
        </w:rPr>
      </w:pPr>
    </w:p>
    <w:p w14:paraId="57E40337" w14:textId="77777777" w:rsid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615C4B71" w14:textId="77777777" w:rsidR="005F5C88" w:rsidRP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2"/>
          <w:szCs w:val="12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5F5C88" w:rsidRPr="0037302D" w14:paraId="6B865BFD" w14:textId="77777777" w:rsidTr="005B4A4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C70E8F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5F5C88" w:rsidRPr="0037302D" w14:paraId="5BEF7BA9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83E32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0AAE654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F6F1B6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47BC9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265B8E1" w14:textId="77777777" w:rsidTr="005B4A4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D67FC0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93B84A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5C25A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91C3EC0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9FF42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6F4FE0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728B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0C6229B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2CE7807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837278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74A72A9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C30A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78785DD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B42D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819E7AE" w14:textId="77777777" w:rsidTr="005B4A4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E1DAB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4AA7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205AF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24F6B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29E41F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D9DB3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4BAF6F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3A1277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74C46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D6D2A1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553ED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D590B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5FFA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8CD1B21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6F96B80C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1F965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66ED6D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5B5A9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1AED5C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2B4C10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1C3D7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F94B7E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35FE48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368DEE8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C4072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17815146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717A7A5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74E2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CD95D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FCA8A9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9D1EF3A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55D33E5D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40C5BC4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92929DA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3733CA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7661437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832FA1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56B182F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72FA67E4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708314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00F31D9B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55A9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74FFA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458B0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84AE69D" w14:textId="77777777" w:rsidTr="005B4A4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C36E2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663D9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254AFC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E7CA5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68DD65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7E01E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91BF84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1106AE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E2C33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3F4D1DF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5022FC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FF0A99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6985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82FFC7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629EC07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2428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03D798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16B964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7709C5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643CAE3" w14:textId="77777777" w:rsidTr="005B4A4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15094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B55F39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7B6EA25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81CE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5596184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00FF0D7A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B4B2F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8FE7C1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1CB3B2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6CA86AE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41B15A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1AE63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CA09EE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5EB232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8B02366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4ADBB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6ADAF4C2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CECA033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AA9C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DF3A3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76D19994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EBCC25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15039BB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467A2B2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7D739CF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C74B15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FDCBB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07DC6A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43A1EC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4BC722B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68E63B64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C428A8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758648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3515BBC1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D0A8BE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63E3B" w:rsidRPr="00B45358" w14:paraId="0F032070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381584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4245350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309D14C2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32112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3CC89AE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EB36F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A820D5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05E5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F72E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584FE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E230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F93137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85EBE7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5BD5C8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C929E1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7173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3854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ACFA3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08E34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28844005" w14:textId="77777777" w:rsidTr="00A735CF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6002AC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4F75CFB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5AE548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EDAFF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3D7D9895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98B68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219EB05C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5FE07B22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0ACA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634C72A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D8929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5F5C88" w:rsidRPr="009A5587" w14:paraId="6CDFD36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653562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161D280E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77966DA9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9DEA9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1BD3635" w14:textId="77777777" w:rsidR="005F5C88" w:rsidRPr="0037302D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5F5C88" w:rsidRPr="0037302D" w14:paraId="449FDC2D" w14:textId="77777777" w:rsidTr="005B4A4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D586C4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5F5C88" w:rsidRPr="0037302D" w14:paraId="259F08C2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CE95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6747195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DA4E96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9B5F2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87309F0" w14:textId="77777777" w:rsidTr="005B4A4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1FB1E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7F9947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131A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A9ADC1C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1FB157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741AD3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510D4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0768B5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ECC9E2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DC7A0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A99807C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9FE96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ACB0CD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B91CF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53DCDB1" w14:textId="77777777" w:rsidTr="005B4A4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DE2CA7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E4AF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80FAD3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75FB7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7C4FC5C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08CCA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F9F015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2038A7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E427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708B268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12163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6FEBDA3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1EF7F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D1CDC43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473ABC06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4C092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1592A5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B0F5F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66D877F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98029E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D492E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67E2B00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8A7AA2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3371DFE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656D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70BF41F6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45266DC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106BA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ABCA57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1B3179DC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14445BD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33439FB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5A10F41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ED2E584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BBB591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1249D1D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1C9BE7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6895C27C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5452F985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3B416E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6311D8B4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03AD0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691288F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71C48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02B2999" w14:textId="77777777" w:rsidTr="005B4A4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EB349F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0A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47D250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0378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9858467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2E77D3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5BB8E6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75212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9E99F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1CAEA34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353DE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4F95BD7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9318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27E6B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06F0D9B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8779B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854935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3FA4EC6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0E4B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7308F72" w14:textId="77777777" w:rsidTr="005B4A4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F6991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4FFA23A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4A37A46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BB7B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DB50588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24A228DF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06AD3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FFB685B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FBC82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323B564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296A3CF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B1684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38DCBCF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ADF33D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FD39AB7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3246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BF7D5D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DD44857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80F4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9E7F7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632D929D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D07F2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6AB6C96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597199E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2ACDFE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11C28CE8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65E8F4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4ABE63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1AADD9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304948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73348A77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A46AFB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1A9230F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0B2C44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218D40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63E3B" w:rsidRPr="00B45358" w14:paraId="57F9A5E0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1B0FC9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DD78613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103F507C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F66C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4C1605C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89351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682CB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95635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CF94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42AA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621C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DDB0E4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7BFE06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11DAF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630A0AF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4CD9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552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07D1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BB716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4DFF0E6B" w14:textId="77777777" w:rsidTr="00A735CF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F5D6415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CD54E12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E20FD93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ACE5F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78827D6C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CD908F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D39F3BA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347F40B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A432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499F246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45741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5F5C88" w:rsidRPr="009A5587" w14:paraId="251A0101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112A2ED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03014055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20DB560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3FC11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71A53B42" w14:textId="77777777" w:rsidR="005F5C88" w:rsidRPr="0037302D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80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5"/>
        <w:gridCol w:w="1082"/>
        <w:gridCol w:w="434"/>
        <w:gridCol w:w="885"/>
        <w:gridCol w:w="64"/>
        <w:gridCol w:w="381"/>
        <w:gridCol w:w="42"/>
        <w:gridCol w:w="358"/>
        <w:gridCol w:w="444"/>
        <w:gridCol w:w="130"/>
        <w:gridCol w:w="27"/>
        <w:gridCol w:w="287"/>
        <w:gridCol w:w="76"/>
        <w:gridCol w:w="367"/>
        <w:gridCol w:w="107"/>
        <w:gridCol w:w="336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32"/>
        <w:gridCol w:w="19"/>
        <w:gridCol w:w="7"/>
        <w:gridCol w:w="37"/>
        <w:gridCol w:w="224"/>
        <w:gridCol w:w="7"/>
      </w:tblGrid>
      <w:tr w:rsidR="005F5C88" w:rsidRPr="0037302D" w14:paraId="11ACBE4F" w14:textId="77777777" w:rsidTr="00A63E3B">
        <w:trPr>
          <w:trHeight w:val="242"/>
        </w:trPr>
        <w:tc>
          <w:tcPr>
            <w:tcW w:w="9803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ADF4025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5F5C88" w:rsidRPr="0037302D" w14:paraId="1E8DFAC9" w14:textId="77777777" w:rsidTr="00A63E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0DA1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510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50181C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7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5DBC39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AEC83E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FB85F99" w14:textId="77777777" w:rsidTr="00A63E3B">
        <w:trPr>
          <w:trHeight w:val="463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7DAA2C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29A350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EF41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AC7756B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F059F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CA16125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386EF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1" w:type="dxa"/>
            <w:gridSpan w:val="6"/>
            <w:shd w:val="clear" w:color="auto" w:fill="auto"/>
          </w:tcPr>
          <w:p w14:paraId="1306A3E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18" w:type="dxa"/>
            <w:gridSpan w:val="22"/>
            <w:shd w:val="clear" w:color="auto" w:fill="auto"/>
          </w:tcPr>
          <w:p w14:paraId="00C9723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4B2E5C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78A5BA1" w14:textId="77777777" w:rsidTr="00A63E3B">
        <w:trPr>
          <w:trHeight w:val="258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18982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509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892674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391482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6806513" w14:textId="77777777" w:rsidTr="00A63E3B">
        <w:trPr>
          <w:trHeight w:val="481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1EA30A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4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59C94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F8C0C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C584B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554328E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6B25D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33BD8C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09BC380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4BDEDB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5AA1502" w14:textId="77777777" w:rsidTr="00A63E3B">
        <w:trPr>
          <w:trHeight w:val="744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A24659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0159992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38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49A4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9B0337E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77B464ED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90D7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D4E7920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8F4F74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255" w:type="dxa"/>
            <w:gridSpan w:val="13"/>
            <w:shd w:val="clear" w:color="auto" w:fill="auto"/>
          </w:tcPr>
          <w:p w14:paraId="08BFE4F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54" w:type="dxa"/>
            <w:gridSpan w:val="15"/>
            <w:shd w:val="clear" w:color="auto" w:fill="auto"/>
          </w:tcPr>
          <w:p w14:paraId="44BFC71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C44FA9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B535B9" w14:textId="77777777" w:rsidTr="00A63E3B">
        <w:trPr>
          <w:trHeight w:val="546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689ADA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7AD777CB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7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B935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37EF6BE9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70B892E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7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9AAB1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A345B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062B842C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4DACA4F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92" w:type="dxa"/>
            <w:gridSpan w:val="11"/>
            <w:shd w:val="clear" w:color="auto" w:fill="auto"/>
          </w:tcPr>
          <w:p w14:paraId="788FF2D7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617" w:type="dxa"/>
            <w:gridSpan w:val="17"/>
            <w:shd w:val="clear" w:color="auto" w:fill="auto"/>
          </w:tcPr>
          <w:p w14:paraId="45642082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D40058D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C21C266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0FC821E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7A398A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46" w:type="dxa"/>
            <w:gridSpan w:val="4"/>
            <w:shd w:val="clear" w:color="auto" w:fill="auto"/>
          </w:tcPr>
          <w:p w14:paraId="41FE4DC2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7063" w:type="dxa"/>
            <w:gridSpan w:val="24"/>
            <w:shd w:val="clear" w:color="auto" w:fill="auto"/>
          </w:tcPr>
          <w:p w14:paraId="53F9D12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31D9E8E3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43D3539B" w14:textId="77777777" w:rsidTr="00A63E3B">
        <w:trPr>
          <w:trHeight w:val="242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C8B7A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509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E39CE9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AB66F2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3C938B7" w14:textId="77777777" w:rsidTr="00A63E3B">
        <w:trPr>
          <w:trHeight w:val="501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D3B47B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4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3BDCC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190895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F1B56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488F62E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991877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6F06C8E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72563C9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15FD5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367CFFD" w14:textId="77777777" w:rsidTr="00A63E3B">
        <w:trPr>
          <w:trHeight w:val="242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58E86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0ED878E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32CA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F5E53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3AF1CF0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0A308A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398FF6A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62F6A5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B30A17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BBF9B91" w14:textId="77777777" w:rsidTr="00A63E3B">
        <w:trPr>
          <w:trHeight w:val="615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F5DA5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45C5E31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53A5DF1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B76B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EB69875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7E03A701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2ABDC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D4020C6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0BFD18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255" w:type="dxa"/>
            <w:gridSpan w:val="13"/>
            <w:shd w:val="clear" w:color="auto" w:fill="auto"/>
          </w:tcPr>
          <w:p w14:paraId="79D62FA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54" w:type="dxa"/>
            <w:gridSpan w:val="15"/>
            <w:shd w:val="clear" w:color="auto" w:fill="auto"/>
          </w:tcPr>
          <w:p w14:paraId="28EF5DC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1EC9C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B22CFC2" w14:textId="77777777" w:rsidTr="00A63E3B">
        <w:trPr>
          <w:trHeight w:val="546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036368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4AD7C246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7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44C55B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33540A4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A1C086F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7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C69B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F0275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2895572A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892F6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92" w:type="dxa"/>
            <w:gridSpan w:val="11"/>
            <w:shd w:val="clear" w:color="auto" w:fill="auto"/>
          </w:tcPr>
          <w:p w14:paraId="66ED3C4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617" w:type="dxa"/>
            <w:gridSpan w:val="17"/>
            <w:shd w:val="clear" w:color="auto" w:fill="auto"/>
          </w:tcPr>
          <w:p w14:paraId="362EDEF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3F2C7BC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347E7171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3D9FE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4B2B485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5683F88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FE1CCE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023BEE5A" w14:textId="77777777" w:rsidTr="00A63E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D2C660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3E115845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A743199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9F8EF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BA277F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0339FA7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91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6780A2E8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656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CF69BEF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9111E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110C1FDF" w14:textId="77777777" w:rsidTr="00A63E3B">
        <w:trPr>
          <w:gridAfter w:val="1"/>
          <w:wAfter w:w="7" w:type="dxa"/>
          <w:trHeight w:val="577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E08D2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91" w:type="dxa"/>
            <w:gridSpan w:val="8"/>
            <w:shd w:val="clear" w:color="auto" w:fill="auto"/>
          </w:tcPr>
          <w:p w14:paraId="7B92FB62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0C2DAFC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7D42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6A73D25C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59F19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6AD8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B4B2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CE61A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5C2C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EF89C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7E42CC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957E71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09F5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078D862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04CD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01F8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5847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6677B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3CF7EBF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92F66CF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91" w:type="dxa"/>
            <w:gridSpan w:val="6"/>
            <w:shd w:val="clear" w:color="auto" w:fill="auto"/>
          </w:tcPr>
          <w:p w14:paraId="4A87E0E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618" w:type="dxa"/>
            <w:gridSpan w:val="22"/>
            <w:shd w:val="clear" w:color="auto" w:fill="auto"/>
          </w:tcPr>
          <w:p w14:paraId="59CBBF41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875096F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7FFF2F40" w14:textId="77777777" w:rsidTr="00A63E3B">
        <w:trPr>
          <w:trHeight w:val="577"/>
        </w:trPr>
        <w:tc>
          <w:tcPr>
            <w:tcW w:w="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3903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91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0561282A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B4E88FA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21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E9E81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3E798B3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7DE235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</w:tbl>
    <w:p w14:paraId="7BC4983E" w14:textId="77777777" w:rsidR="005F5C88" w:rsidRDefault="005F5C88" w:rsidP="005F5C88">
      <w:pPr>
        <w:ind w:left="-284"/>
        <w:rPr>
          <w:rFonts w:ascii="Marianne" w:hAnsi="Marianne"/>
          <w:szCs w:val="20"/>
        </w:rPr>
      </w:pPr>
    </w:p>
    <w:p w14:paraId="4011753D" w14:textId="3C82AB74" w:rsidR="0082177A" w:rsidRPr="00931485" w:rsidRDefault="00670EE8" w:rsidP="0082177A">
      <w:pPr>
        <w:ind w:left="-284"/>
        <w:rPr>
          <w:rFonts w:ascii="Marianne" w:hAnsi="Marianne"/>
        </w:rPr>
      </w:pPr>
      <w:r w:rsidRPr="00931485">
        <w:rPr>
          <w:rFonts w:ascii="Marianne" w:hAnsi="Marianne"/>
          <w:szCs w:val="20"/>
        </w:rPr>
        <w:t>a</w:t>
      </w:r>
      <w:r w:rsidR="0082177A" w:rsidRPr="00931485">
        <w:rPr>
          <w:rFonts w:ascii="Marianne" w:hAnsi="Marianne"/>
          <w:szCs w:val="20"/>
        </w:rPr>
        <w:t>près avoir pris connaissance du Cahier des Clauses Administratives Particulières (CCAP) du</w:t>
      </w:r>
      <w:r w:rsidR="0082177A" w:rsidRPr="00931485">
        <w:rPr>
          <w:rFonts w:ascii="Marianne" w:hAnsi="Marianne"/>
          <w:b/>
          <w:bCs/>
          <w:szCs w:val="20"/>
        </w:rPr>
        <w:t xml:space="preserve"> </w:t>
      </w:r>
      <w:r w:rsidR="00C37625">
        <w:rPr>
          <w:rFonts w:ascii="Marianne" w:hAnsi="Marianne"/>
          <w:b/>
          <w:bCs/>
          <w:szCs w:val="20"/>
        </w:rPr>
        <w:t>29/01/2026</w:t>
      </w:r>
      <w:r w:rsidR="0082177A" w:rsidRPr="00931485">
        <w:rPr>
          <w:rFonts w:ascii="Marianne" w:hAnsi="Marianne"/>
          <w:b/>
          <w:bCs/>
          <w:szCs w:val="20"/>
        </w:rPr>
        <w:t xml:space="preserve">  </w:t>
      </w:r>
      <w:r w:rsidR="0082177A" w:rsidRPr="00931485">
        <w:rPr>
          <w:rFonts w:ascii="Marianne" w:hAnsi="Marianne"/>
          <w:szCs w:val="20"/>
        </w:rPr>
        <w:t xml:space="preserve">et des documents qui y sont mentionnés, </w:t>
      </w:r>
      <w:r w:rsidR="0082177A" w:rsidRPr="00931485">
        <w:rPr>
          <w:rFonts w:ascii="Marianne" w:hAnsi="Marianne"/>
        </w:rPr>
        <w:t xml:space="preserve">nous engageons sans réserve, en tant que cotraitants groupés </w:t>
      </w:r>
      <w:r w:rsidR="00D12629" w:rsidRPr="00931485">
        <w:rPr>
          <w:rFonts w:ascii="Marianne" w:hAnsi="Marianne"/>
        </w:rPr>
        <w:t>solidaire</w:t>
      </w:r>
      <w:r w:rsidR="0082177A" w:rsidRPr="00931485">
        <w:rPr>
          <w:rFonts w:ascii="Marianne" w:hAnsi="Marianne"/>
        </w:rPr>
        <w:t xml:space="preserve"> représentés par :</w:t>
      </w:r>
    </w:p>
    <w:p w14:paraId="78CB8298" w14:textId="77777777" w:rsidR="0082177A" w:rsidRPr="00931485" w:rsidRDefault="0082177A" w:rsidP="0082177A">
      <w:pPr>
        <w:ind w:left="-284"/>
        <w:rPr>
          <w:rFonts w:ascii="Marianne" w:hAnsi="Marianne"/>
        </w:rPr>
      </w:pPr>
    </w:p>
    <w:p w14:paraId="325DEE77" w14:textId="77777777" w:rsidR="0082177A" w:rsidRPr="00931485" w:rsidRDefault="0082177A" w:rsidP="0082177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58921EC6" w14:textId="77777777" w:rsidR="0082177A" w:rsidRPr="00931485" w:rsidRDefault="0082177A" w:rsidP="0082177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78B38012" w14:textId="77777777" w:rsidR="00670EE8" w:rsidRPr="00931485" w:rsidRDefault="00670EE8" w:rsidP="0082177A">
      <w:pPr>
        <w:spacing w:before="120"/>
        <w:ind w:left="-284"/>
        <w:rPr>
          <w:rFonts w:ascii="Marianne" w:hAnsi="Marianne"/>
        </w:rPr>
      </w:pPr>
    </w:p>
    <w:p w14:paraId="19453332" w14:textId="77777777" w:rsidR="0082177A" w:rsidRPr="00931485" w:rsidRDefault="0082177A" w:rsidP="0082177A">
      <w:pPr>
        <w:spacing w:before="120"/>
        <w:ind w:left="-284"/>
        <w:rPr>
          <w:rFonts w:ascii="Marianne" w:hAnsi="Marianne"/>
        </w:rPr>
      </w:pPr>
      <w:r w:rsidRPr="00931485">
        <w:rPr>
          <w:rFonts w:ascii="Marianne" w:hAnsi="Marianne"/>
        </w:rPr>
        <w:t xml:space="preserve">à exécuter les prestations </w:t>
      </w:r>
      <w:r w:rsidRPr="00931485">
        <w:rPr>
          <w:rFonts w:ascii="Marianne" w:hAnsi="Marianne"/>
          <w:b/>
        </w:rPr>
        <w:t>du lot désigné en page 1</w:t>
      </w:r>
      <w:r w:rsidRPr="00931485">
        <w:rPr>
          <w:rFonts w:ascii="Marianne" w:hAnsi="Marianne"/>
        </w:rPr>
        <w:t xml:space="preserve"> du présent Acte d'Engagement (AE) dans les conditions ci-après définies.</w:t>
      </w:r>
    </w:p>
    <w:p w14:paraId="0EC9B3FF" w14:textId="77777777" w:rsidR="0082177A" w:rsidRPr="00931485" w:rsidRDefault="0082177A" w:rsidP="0082177A">
      <w:pPr>
        <w:ind w:left="-284"/>
        <w:rPr>
          <w:rFonts w:ascii="Marianne" w:hAnsi="Marianne"/>
        </w:rPr>
      </w:pPr>
    </w:p>
    <w:p w14:paraId="705CC585" w14:textId="77777777" w:rsidR="00636502" w:rsidRDefault="0082177A" w:rsidP="00636502">
      <w:pPr>
        <w:pStyle w:val="Paragraphe"/>
        <w:ind w:left="-284"/>
        <w:rPr>
          <w:rStyle w:val="Policepardfaut3"/>
          <w:rFonts w:ascii="Marianne" w:hAnsi="Marianne"/>
        </w:rPr>
      </w:pPr>
      <w:r w:rsidRPr="00931485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0" w:name="A1_p2B_a"/>
      <w:r w:rsidRPr="00931485">
        <w:rPr>
          <w:rFonts w:ascii="Marianne" w:hAnsi="Marianne"/>
          <w:szCs w:val="20"/>
        </w:rPr>
        <w:t>180 jours</w:t>
      </w:r>
      <w:bookmarkEnd w:id="0"/>
      <w:r w:rsidRPr="00931485">
        <w:rPr>
          <w:rFonts w:ascii="Marianne" w:hAnsi="Marianne"/>
          <w:szCs w:val="20"/>
        </w:rPr>
        <w:t xml:space="preserve"> à compter de la date limite de remise des plis fixée par le </w:t>
      </w:r>
      <w:r w:rsidRPr="005F56E1">
        <w:rPr>
          <w:rFonts w:ascii="Marianne" w:hAnsi="Marianne"/>
          <w:szCs w:val="20"/>
        </w:rPr>
        <w:t xml:space="preserve">RC </w:t>
      </w:r>
      <w:r w:rsidRPr="005F56E1">
        <w:rPr>
          <w:rStyle w:val="Policepardfaut3"/>
          <w:rFonts w:ascii="Marianne" w:hAnsi="Marianne"/>
        </w:rPr>
        <w:t>ou en cas de négociation, à compter de la date fixée pour la remise des propositions négociées.</w:t>
      </w:r>
    </w:p>
    <w:p w14:paraId="09C44DBA" w14:textId="77777777" w:rsidR="00636502" w:rsidRDefault="00636502" w:rsidP="00636502">
      <w:pPr>
        <w:pStyle w:val="Paragraphe"/>
        <w:ind w:left="-284"/>
        <w:rPr>
          <w:rStyle w:val="Policepardfaut3"/>
          <w:rFonts w:ascii="Marianne" w:hAnsi="Marianne"/>
        </w:rPr>
      </w:pPr>
    </w:p>
    <w:p w14:paraId="4B0E8A4E" w14:textId="77777777" w:rsidR="00F44B6B" w:rsidRPr="00931485" w:rsidRDefault="00F44B6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</w:rPr>
        <w:t>2-1. Montant du marché</w:t>
      </w:r>
    </w:p>
    <w:p w14:paraId="2C86C688" w14:textId="77777777" w:rsidR="00813872" w:rsidRPr="00B45358" w:rsidRDefault="00813872" w:rsidP="00813872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 w:rsidRPr="00B45358">
        <w:rPr>
          <w:rFonts w:ascii="Marianne" w:hAnsi="Marianne"/>
          <w:sz w:val="20"/>
          <w:szCs w:val="20"/>
          <w:vertAlign w:val="subscript"/>
        </w:rPr>
        <w:t>0</w:t>
      </w:r>
      <w:r w:rsidRPr="00B45358">
        <w:rPr>
          <w:rFonts w:ascii="Marianne" w:hAnsi="Marianne"/>
          <w:sz w:val="20"/>
          <w:szCs w:val="20"/>
        </w:rPr>
        <w:t xml:space="preserve"> fixé en page 1 du présent AE.</w:t>
      </w:r>
    </w:p>
    <w:p w14:paraId="497B1C82" w14:textId="77777777" w:rsidR="00813872" w:rsidRDefault="00813872" w:rsidP="00813872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273149A5" w14:textId="77777777" w:rsidR="00F44B6B" w:rsidRDefault="00F44B6B">
      <w:pPr>
        <w:ind w:hanging="284"/>
        <w:rPr>
          <w:rFonts w:ascii="Marianne" w:hAnsi="Marianne"/>
          <w:szCs w:val="20"/>
        </w:rPr>
      </w:pPr>
    </w:p>
    <w:p w14:paraId="70F2D0B4" w14:textId="77777777" w:rsidR="00636502" w:rsidRPr="00B45358" w:rsidRDefault="00636502" w:rsidP="00636502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n’est prévu de décomposition en tranches.</w:t>
      </w:r>
    </w:p>
    <w:p w14:paraId="2E3D876C" w14:textId="77777777" w:rsidR="00636502" w:rsidRPr="00B45358" w:rsidRDefault="00636502" w:rsidP="00636502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Les travaux du </w:t>
      </w:r>
      <w:r w:rsidRPr="00B45358">
        <w:rPr>
          <w:rFonts w:ascii="Marianne" w:hAnsi="Marianne"/>
          <w:b/>
        </w:rPr>
        <w:t xml:space="preserve">lot </w:t>
      </w:r>
      <w:r w:rsidRPr="00B45358">
        <w:rPr>
          <w:rFonts w:ascii="Marianne" w:hAnsi="Marianne"/>
        </w:rPr>
        <w:t xml:space="preserve">pour lequel je </w:t>
      </w:r>
      <w:r w:rsidRPr="00B45358">
        <w:rPr>
          <w:rFonts w:ascii="Marianne" w:hAnsi="Marianne"/>
          <w:szCs w:val="20"/>
        </w:rPr>
        <w:t xml:space="preserve">m’engage </w:t>
      </w:r>
      <w:r w:rsidRPr="00B45358">
        <w:rPr>
          <w:rFonts w:ascii="Marianne" w:hAnsi="Marianne"/>
        </w:rPr>
        <w:t>seront rémunérés par application d’un prix global et forfaitaire, en euros,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636502" w:rsidRPr="00B45358" w14:paraId="545C112C" w14:textId="77777777" w:rsidTr="00085ABB">
        <w:tc>
          <w:tcPr>
            <w:tcW w:w="5457" w:type="dxa"/>
            <w:gridSpan w:val="3"/>
            <w:shd w:val="clear" w:color="auto" w:fill="auto"/>
            <w:vAlign w:val="center"/>
          </w:tcPr>
          <w:p w14:paraId="098101CB" w14:textId="77777777" w:rsidR="00636502" w:rsidRPr="00B45358" w:rsidRDefault="00636502" w:rsidP="00085ABB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hors TVA</w:t>
            </w:r>
            <w:r w:rsidRPr="00B45358"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2E8E21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  <w:p w14:paraId="560F6978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4E067F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</w:tr>
      <w:tr w:rsidR="00636502" w:rsidRPr="00B45358" w14:paraId="603B4593" w14:textId="77777777" w:rsidTr="00085ABB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6B0BB96C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BD5486A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047DECE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36502" w:rsidRPr="00B45358" w14:paraId="214801DB" w14:textId="77777777" w:rsidTr="00085ABB">
        <w:tc>
          <w:tcPr>
            <w:tcW w:w="2338" w:type="dxa"/>
            <w:shd w:val="clear" w:color="auto" w:fill="auto"/>
            <w:vAlign w:val="center"/>
          </w:tcPr>
          <w:p w14:paraId="5CE8EFD8" w14:textId="77777777" w:rsidR="00636502" w:rsidRPr="00B45358" w:rsidRDefault="00636502" w:rsidP="00085ABB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4618B8" w14:textId="77777777" w:rsidR="00636502" w:rsidRPr="00EF66B5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2F3038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59CB69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  <w:p w14:paraId="0FDD2063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303402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</w:tr>
      <w:tr w:rsidR="00636502" w:rsidRPr="00B45358" w14:paraId="594E8D7B" w14:textId="77777777" w:rsidTr="00085ABB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627C0566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AE807E6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4283E755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36502" w:rsidRPr="00B45358" w14:paraId="034152EE" w14:textId="77777777" w:rsidTr="00085ABB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35968D36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BB42F2D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7A82B406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36502" w:rsidRPr="00B45358" w14:paraId="34EBD2C2" w14:textId="77777777" w:rsidTr="00085ABB">
        <w:tc>
          <w:tcPr>
            <w:tcW w:w="5457" w:type="dxa"/>
            <w:gridSpan w:val="3"/>
            <w:shd w:val="clear" w:color="auto" w:fill="auto"/>
            <w:vAlign w:val="center"/>
          </w:tcPr>
          <w:p w14:paraId="7C17149A" w14:textId="77777777" w:rsidR="00636502" w:rsidRPr="00B45358" w:rsidRDefault="00636502" w:rsidP="00085ABB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7E553B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  <w:p w14:paraId="35987799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310724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</w:tr>
      <w:tr w:rsidR="00636502" w:rsidRPr="00B45358" w14:paraId="7C14FA17" w14:textId="77777777" w:rsidTr="00085ABB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56013EC8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08D2647D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A65BD1F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36502" w:rsidRPr="00B45358" w14:paraId="0B37F55D" w14:textId="77777777" w:rsidTr="00085ABB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CB4E86" w14:textId="77777777" w:rsidR="00636502" w:rsidRPr="00B45358" w:rsidRDefault="00636502" w:rsidP="00085ABB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5190426C" w14:textId="77777777" w:rsidR="00636502" w:rsidRPr="00B45358" w:rsidRDefault="00636502" w:rsidP="00085AB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0F79C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</w:tr>
      <w:tr w:rsidR="00636502" w:rsidRPr="00B45358" w14:paraId="796CA4C7" w14:textId="77777777" w:rsidTr="00085ABB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CCB484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  <w:p w14:paraId="543633F2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3BED4" w14:textId="77777777" w:rsidR="00636502" w:rsidRPr="00B45358" w:rsidRDefault="00636502" w:rsidP="00085ABB">
            <w:pPr>
              <w:snapToGrid w:val="0"/>
              <w:rPr>
                <w:rFonts w:ascii="Marianne" w:hAnsi="Marianne"/>
              </w:rPr>
            </w:pPr>
          </w:p>
        </w:tc>
      </w:tr>
    </w:tbl>
    <w:p w14:paraId="57FA575C" w14:textId="77777777" w:rsidR="00636502" w:rsidRDefault="00636502" w:rsidP="00636502"/>
    <w:p w14:paraId="39F64202" w14:textId="77777777" w:rsidR="00636502" w:rsidRDefault="00636502" w:rsidP="00636502">
      <w:pPr>
        <w:rPr>
          <w:rFonts w:ascii="Marianne" w:hAnsi="Marianne"/>
        </w:rPr>
      </w:pPr>
    </w:p>
    <w:p w14:paraId="374F1B8C" w14:textId="77777777" w:rsidR="00636502" w:rsidRPr="001D4BA0" w:rsidRDefault="00636502" w:rsidP="00636502">
      <w:pPr>
        <w:rPr>
          <w:rFonts w:ascii="Marianne" w:hAnsi="Marianne"/>
          <w:b/>
          <w:bCs/>
          <w:szCs w:val="20"/>
          <w:u w:val="single"/>
        </w:rPr>
      </w:pPr>
      <w:r w:rsidRPr="001D4BA0">
        <w:rPr>
          <w:rFonts w:ascii="Marianne" w:hAnsi="Marianne"/>
          <w:b/>
          <w:bCs/>
          <w:szCs w:val="20"/>
          <w:u w:val="single"/>
        </w:rPr>
        <w:t>Valorisation des prestations supplémentaires</w:t>
      </w:r>
      <w:r>
        <w:rPr>
          <w:rFonts w:ascii="Marianne" w:hAnsi="Marianne"/>
          <w:b/>
          <w:bCs/>
          <w:szCs w:val="20"/>
          <w:u w:val="single"/>
        </w:rPr>
        <w:t xml:space="preserve"> éventuelles</w:t>
      </w:r>
    </w:p>
    <w:p w14:paraId="70E09503" w14:textId="77777777" w:rsidR="00636502" w:rsidRPr="001D4BA0" w:rsidRDefault="00636502" w:rsidP="00636502">
      <w:pPr>
        <w:rPr>
          <w:szCs w:val="20"/>
        </w:rPr>
      </w:pPr>
    </w:p>
    <w:p w14:paraId="72C1750B" w14:textId="77777777" w:rsidR="00636502" w:rsidRPr="001D4BA0" w:rsidRDefault="00636502" w:rsidP="00636502">
      <w:pPr>
        <w:rPr>
          <w:szCs w:val="20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1701"/>
        <w:gridCol w:w="1777"/>
      </w:tblGrid>
      <w:tr w:rsidR="00636502" w:rsidRPr="001D4BA0" w14:paraId="12C8DD5C" w14:textId="77777777" w:rsidTr="00085ABB">
        <w:trPr>
          <w:trHeight w:val="620"/>
          <w:jc w:val="center"/>
        </w:trPr>
        <w:tc>
          <w:tcPr>
            <w:tcW w:w="6232" w:type="dxa"/>
            <w:shd w:val="clear" w:color="auto" w:fill="A5A5A5" w:themeFill="accent3"/>
            <w:vAlign w:val="center"/>
          </w:tcPr>
          <w:p w14:paraId="02B42900" w14:textId="77777777" w:rsidR="00636502" w:rsidRPr="00F711C9" w:rsidRDefault="00636502" w:rsidP="00085ABB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bookmarkStart w:id="1" w:name="A2_1_p3B_a"/>
            <w:bookmarkStart w:id="2" w:name="_Hlk219298610"/>
            <w:bookmarkEnd w:id="1"/>
            <w:r w:rsidRPr="00F711C9">
              <w:rPr>
                <w:rFonts w:ascii="Marianne" w:hAnsi="Marianne" w:cs="Arial"/>
                <w:szCs w:val="20"/>
              </w:rPr>
              <w:t xml:space="preserve">PSE </w:t>
            </w:r>
          </w:p>
        </w:tc>
        <w:tc>
          <w:tcPr>
            <w:tcW w:w="1701" w:type="dxa"/>
            <w:shd w:val="clear" w:color="auto" w:fill="A5A5A5" w:themeFill="accent3"/>
            <w:vAlign w:val="center"/>
          </w:tcPr>
          <w:p w14:paraId="54959E2B" w14:textId="77777777" w:rsidR="00636502" w:rsidRPr="001D4BA0" w:rsidRDefault="00636502" w:rsidP="00085ABB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1D4BA0">
              <w:rPr>
                <w:rFonts w:ascii="Marianne" w:hAnsi="Marianne" w:cs="Arial"/>
                <w:szCs w:val="20"/>
              </w:rPr>
              <w:t>MONTANT HT</w:t>
            </w:r>
          </w:p>
        </w:tc>
        <w:tc>
          <w:tcPr>
            <w:tcW w:w="1777" w:type="dxa"/>
            <w:shd w:val="clear" w:color="auto" w:fill="A5A5A5" w:themeFill="accent3"/>
            <w:vAlign w:val="center"/>
          </w:tcPr>
          <w:p w14:paraId="0AE1C82B" w14:textId="77777777" w:rsidR="00636502" w:rsidRPr="001D4BA0" w:rsidRDefault="00636502" w:rsidP="00085ABB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1D4BA0">
              <w:rPr>
                <w:rFonts w:ascii="Marianne" w:hAnsi="Marianne" w:cs="Arial"/>
                <w:szCs w:val="20"/>
              </w:rPr>
              <w:t>MONTANT TTC</w:t>
            </w:r>
          </w:p>
        </w:tc>
      </w:tr>
      <w:tr w:rsidR="00636502" w:rsidRPr="00F711C9" w14:paraId="66BF5E2E" w14:textId="77777777" w:rsidTr="00085ABB">
        <w:trPr>
          <w:trHeight w:val="423"/>
          <w:jc w:val="center"/>
        </w:trPr>
        <w:tc>
          <w:tcPr>
            <w:tcW w:w="6232" w:type="dxa"/>
            <w:shd w:val="clear" w:color="auto" w:fill="auto"/>
          </w:tcPr>
          <w:p w14:paraId="3EE0CDB1" w14:textId="77777777" w:rsidR="00636502" w:rsidRPr="00F711C9" w:rsidRDefault="00636502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PSE n°1</w:t>
            </w:r>
          </w:p>
        </w:tc>
        <w:tc>
          <w:tcPr>
            <w:tcW w:w="1701" w:type="dxa"/>
          </w:tcPr>
          <w:p w14:paraId="513FCCC7" w14:textId="77777777" w:rsidR="00636502" w:rsidRPr="00F711C9" w:rsidRDefault="00636502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  <w:tc>
          <w:tcPr>
            <w:tcW w:w="1777" w:type="dxa"/>
          </w:tcPr>
          <w:p w14:paraId="179FC117" w14:textId="77777777" w:rsidR="00636502" w:rsidRPr="00F711C9" w:rsidRDefault="00636502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</w:tr>
      <w:tr w:rsidR="00636502" w:rsidRPr="00F711C9" w14:paraId="26D0A35A" w14:textId="77777777" w:rsidTr="00085ABB">
        <w:trPr>
          <w:trHeight w:val="407"/>
          <w:jc w:val="center"/>
        </w:trPr>
        <w:tc>
          <w:tcPr>
            <w:tcW w:w="6232" w:type="dxa"/>
            <w:shd w:val="clear" w:color="auto" w:fill="auto"/>
          </w:tcPr>
          <w:p w14:paraId="568CE7D9" w14:textId="77777777" w:rsidR="00636502" w:rsidRPr="00F711C9" w:rsidRDefault="00636502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PSE n°2</w:t>
            </w:r>
          </w:p>
        </w:tc>
        <w:tc>
          <w:tcPr>
            <w:tcW w:w="1701" w:type="dxa"/>
          </w:tcPr>
          <w:p w14:paraId="76A74133" w14:textId="77777777" w:rsidR="00636502" w:rsidRPr="00F711C9" w:rsidRDefault="00636502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  <w:tc>
          <w:tcPr>
            <w:tcW w:w="1777" w:type="dxa"/>
          </w:tcPr>
          <w:p w14:paraId="097D4BC6" w14:textId="77777777" w:rsidR="00636502" w:rsidRPr="00F711C9" w:rsidRDefault="00636502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</w:tr>
      <w:bookmarkEnd w:id="2"/>
    </w:tbl>
    <w:p w14:paraId="2D1784EB" w14:textId="77777777" w:rsidR="00636502" w:rsidRDefault="00636502" w:rsidP="00636502">
      <w:pPr>
        <w:rPr>
          <w:rFonts w:ascii="Marianne" w:hAnsi="Marianne"/>
        </w:rPr>
      </w:pPr>
    </w:p>
    <w:p w14:paraId="7A530150" w14:textId="77777777" w:rsidR="00636502" w:rsidRPr="001811F0" w:rsidRDefault="00636502" w:rsidP="00636502">
      <w:pPr>
        <w:spacing w:before="120" w:after="120"/>
        <w:rPr>
          <w:rFonts w:ascii="Marianne" w:hAnsi="Marianne"/>
          <w:kern w:val="0"/>
        </w:rPr>
      </w:pPr>
      <w:r w:rsidRPr="001811F0">
        <w:rPr>
          <w:rFonts w:ascii="Marianne" w:hAnsi="Marianne"/>
          <w:b/>
          <w:kern w:val="0"/>
        </w:rPr>
        <w:t>Décision du maître de l’ouvrage</w:t>
      </w:r>
    </w:p>
    <w:tbl>
      <w:tblPr>
        <w:tblW w:w="9653" w:type="dxa"/>
        <w:tblInd w:w="-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44"/>
        <w:gridCol w:w="1703"/>
        <w:gridCol w:w="1420"/>
        <w:gridCol w:w="3115"/>
        <w:gridCol w:w="130"/>
        <w:gridCol w:w="445"/>
        <w:gridCol w:w="499"/>
      </w:tblGrid>
      <w:tr w:rsidR="00636502" w:rsidRPr="001811F0" w14:paraId="3DE5FADA" w14:textId="77777777" w:rsidTr="00085ABB">
        <w:tc>
          <w:tcPr>
            <w:tcW w:w="9652" w:type="dxa"/>
            <w:gridSpan w:val="8"/>
            <w:shd w:val="clear" w:color="auto" w:fill="auto"/>
          </w:tcPr>
          <w:p w14:paraId="5D664103" w14:textId="77777777" w:rsidR="00636502" w:rsidRPr="001811F0" w:rsidRDefault="00636502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 xml:space="preserve">Compte tenu de l’acceptation de la prestation supplémentaire éventuelle (P. S. E.) </w:t>
            </w:r>
          </w:p>
          <w:p w14:paraId="36D9001C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13F8AAA6" w14:textId="77777777" w:rsidTr="00085ABB">
        <w:trPr>
          <w:trHeight w:val="424"/>
        </w:trPr>
        <w:tc>
          <w:tcPr>
            <w:tcW w:w="496" w:type="dxa"/>
            <w:shd w:val="clear" w:color="auto" w:fill="auto"/>
          </w:tcPr>
          <w:p w14:paraId="3AD55E61" w14:textId="77777777" w:rsidR="00636502" w:rsidRPr="001811F0" w:rsidRDefault="00636502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n°</w:t>
            </w:r>
          </w:p>
        </w:tc>
        <w:tc>
          <w:tcPr>
            <w:tcW w:w="3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6927945" w14:textId="77777777" w:rsidR="00636502" w:rsidRPr="001811F0" w:rsidRDefault="00636502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C431139" w14:textId="77777777" w:rsidR="00636502" w:rsidRPr="001811F0" w:rsidRDefault="00636502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, le montant du marché est arrêté à :</w:t>
            </w:r>
          </w:p>
        </w:tc>
      </w:tr>
      <w:tr w:rsidR="00636502" w:rsidRPr="001811F0" w14:paraId="290BC12B" w14:textId="77777777" w:rsidTr="00085ABB">
        <w:trPr>
          <w:trHeight w:val="100"/>
        </w:trPr>
        <w:tc>
          <w:tcPr>
            <w:tcW w:w="9652" w:type="dxa"/>
            <w:gridSpan w:val="8"/>
            <w:shd w:val="clear" w:color="auto" w:fill="auto"/>
          </w:tcPr>
          <w:p w14:paraId="45B76E35" w14:textId="77777777" w:rsidR="00636502" w:rsidRPr="001811F0" w:rsidRDefault="00636502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533E72A9" w14:textId="77777777" w:rsidTr="00085ABB">
        <w:trPr>
          <w:trHeight w:val="402"/>
        </w:trPr>
        <w:tc>
          <w:tcPr>
            <w:tcW w:w="5463" w:type="dxa"/>
            <w:gridSpan w:val="4"/>
            <w:shd w:val="clear" w:color="auto" w:fill="auto"/>
          </w:tcPr>
          <w:p w14:paraId="42FE6743" w14:textId="77777777" w:rsidR="00636502" w:rsidRPr="001811F0" w:rsidRDefault="00636502" w:rsidP="00636502">
            <w:pPr>
              <w:keepNext/>
              <w:numPr>
                <w:ilvl w:val="0"/>
                <w:numId w:val="13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Montant hors TVA</w:t>
            </w:r>
            <w:r w:rsidRPr="001811F0">
              <w:rPr>
                <w:rFonts w:ascii="Marianne" w:hAnsi="Marianne"/>
                <w:b/>
                <w:kern w:val="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4CC4A9C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C571146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4D65A9DF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1DC19B22" w14:textId="77777777" w:rsidR="00636502" w:rsidRPr="001811F0" w:rsidRDefault="00636502" w:rsidP="00636502">
            <w:pPr>
              <w:keepNext/>
              <w:numPr>
                <w:ilvl w:val="0"/>
                <w:numId w:val="13"/>
              </w:num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276923BF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078D194D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4B105A51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47202EA5" w14:textId="77777777" w:rsidTr="00085ABB">
        <w:trPr>
          <w:trHeight w:val="390"/>
        </w:trPr>
        <w:tc>
          <w:tcPr>
            <w:tcW w:w="5463" w:type="dxa"/>
            <w:gridSpan w:val="4"/>
            <w:shd w:val="clear" w:color="auto" w:fill="auto"/>
          </w:tcPr>
          <w:p w14:paraId="50329EB0" w14:textId="77777777" w:rsidR="00636502" w:rsidRPr="001811F0" w:rsidRDefault="00636502" w:rsidP="00636502">
            <w:pPr>
              <w:keepNext/>
              <w:numPr>
                <w:ilvl w:val="0"/>
                <w:numId w:val="13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0FE9523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1AC3955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5676D4C5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38AA55B2" w14:textId="77777777" w:rsidR="00636502" w:rsidRPr="001811F0" w:rsidRDefault="00636502" w:rsidP="00636502">
            <w:pPr>
              <w:keepNext/>
              <w:numPr>
                <w:ilvl w:val="0"/>
                <w:numId w:val="13"/>
              </w:num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79A671C4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01675FD2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75D3B940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07B98697" w14:textId="77777777" w:rsidTr="00085ABB">
        <w:trPr>
          <w:trHeight w:val="390"/>
        </w:trPr>
        <w:tc>
          <w:tcPr>
            <w:tcW w:w="5463" w:type="dxa"/>
            <w:gridSpan w:val="4"/>
            <w:shd w:val="clear" w:color="auto" w:fill="auto"/>
          </w:tcPr>
          <w:p w14:paraId="27CD6D00" w14:textId="77777777" w:rsidR="00636502" w:rsidRPr="001811F0" w:rsidRDefault="00636502" w:rsidP="00636502">
            <w:pPr>
              <w:numPr>
                <w:ilvl w:val="0"/>
                <w:numId w:val="13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EDB4DE7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E48538A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743DC2E2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736CFDD5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3752D050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7F0E5152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6352A2D5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44502656" w14:textId="77777777" w:rsidTr="00085ABB">
        <w:tc>
          <w:tcPr>
            <w:tcW w:w="2340" w:type="dxa"/>
            <w:gridSpan w:val="2"/>
            <w:tcBorders>
              <w:bottom w:val="single" w:sz="4" w:space="0" w:color="000001"/>
            </w:tcBorders>
            <w:shd w:val="clear" w:color="auto" w:fill="auto"/>
          </w:tcPr>
          <w:p w14:paraId="006A3B76" w14:textId="77777777" w:rsidR="00636502" w:rsidRPr="001811F0" w:rsidRDefault="00636502" w:rsidP="00085ABB">
            <w:pPr>
              <w:keepNext/>
              <w:snapToGrid w:val="0"/>
              <w:ind w:left="284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677CBF4" w14:textId="77777777" w:rsidR="00636502" w:rsidRPr="001811F0" w:rsidRDefault="00636502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CD7F7F4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36502" w:rsidRPr="001811F0" w14:paraId="1195E56A" w14:textId="77777777" w:rsidTr="00085ABB">
        <w:trPr>
          <w:trHeight w:val="482"/>
        </w:trPr>
        <w:tc>
          <w:tcPr>
            <w:tcW w:w="8708" w:type="dxa"/>
            <w:gridSpan w:val="6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1DB91E6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F790A88" w14:textId="77777777" w:rsidR="00636502" w:rsidRPr="001811F0" w:rsidRDefault="00636502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</w:tbl>
    <w:p w14:paraId="6BC995B8" w14:textId="77777777" w:rsidR="00636502" w:rsidRDefault="00636502">
      <w:pPr>
        <w:ind w:hanging="284"/>
        <w:rPr>
          <w:rFonts w:ascii="Marianne" w:hAnsi="Marianne"/>
          <w:szCs w:val="20"/>
        </w:rPr>
      </w:pPr>
    </w:p>
    <w:p w14:paraId="28E30A65" w14:textId="77777777" w:rsidR="00A626E7" w:rsidRPr="005F56E1" w:rsidRDefault="00A626E7" w:rsidP="00A626E7">
      <w:pPr>
        <w:pStyle w:val="Paragraphe"/>
        <w:spacing w:before="0"/>
        <w:ind w:left="-142" w:hanging="284"/>
        <w:rPr>
          <w:rFonts w:ascii="Marianne" w:hAnsi="Marianne"/>
          <w:b/>
          <w:kern w:val="2"/>
          <w:szCs w:val="20"/>
        </w:rPr>
      </w:pPr>
      <w:r w:rsidRPr="005F56E1">
        <w:rPr>
          <w:rFonts w:ascii="Marianne" w:hAnsi="Marianne"/>
          <w:b/>
          <w:kern w:val="2"/>
          <w:szCs w:val="20"/>
        </w:rPr>
        <w:t xml:space="preserve">La répartition du montant </w:t>
      </w:r>
      <w:r w:rsidR="00E72258">
        <w:rPr>
          <w:rFonts w:ascii="Marianne" w:hAnsi="Marianne"/>
          <w:b/>
          <w:kern w:val="2"/>
          <w:szCs w:val="20"/>
        </w:rPr>
        <w:t xml:space="preserve">du marché </w:t>
      </w:r>
      <w:r w:rsidRPr="005F56E1">
        <w:rPr>
          <w:rFonts w:ascii="Marianne" w:hAnsi="Marianne"/>
          <w:b/>
          <w:kern w:val="2"/>
          <w:szCs w:val="20"/>
        </w:rPr>
        <w:t>par membre du groupement fait l’objet de l’annexe n°1</w:t>
      </w:r>
    </w:p>
    <w:p w14:paraId="29129B29" w14:textId="77777777" w:rsidR="00A626E7" w:rsidRPr="00931485" w:rsidRDefault="00A626E7">
      <w:pPr>
        <w:ind w:hanging="284"/>
        <w:rPr>
          <w:rFonts w:ascii="Marianne" w:hAnsi="Marianne"/>
          <w:szCs w:val="20"/>
        </w:rPr>
      </w:pPr>
    </w:p>
    <w:p w14:paraId="49D73EE6" w14:textId="77777777" w:rsidR="003F4EAA" w:rsidRPr="00FE266B" w:rsidRDefault="003F4EAA" w:rsidP="003F4EAA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6194D093" w14:textId="77777777" w:rsidR="003F4EAA" w:rsidRPr="00FE266B" w:rsidRDefault="003F4EAA" w:rsidP="003F4EAA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25127B22" w14:textId="1BE1C7F3" w:rsidR="003F4EAA" w:rsidRPr="00FE266B" w:rsidRDefault="004D7EB8" w:rsidP="003F4EAA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564669" wp14:editId="6B4A490F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7620" r="5715" b="1143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B0512" id="Rectangle 4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HI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ScLByC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3F4EAA" w:rsidRPr="00FE266B">
        <w:rPr>
          <w:rFonts w:ascii="Marianne" w:hAnsi="Marianne"/>
        </w:rPr>
        <w:t xml:space="preserve"> Le </w:t>
      </w:r>
      <w:r w:rsidR="003F4EAA">
        <w:rPr>
          <w:rFonts w:ascii="Marianne" w:hAnsi="Marianne"/>
        </w:rPr>
        <w:t>groupement</w:t>
      </w:r>
      <w:r w:rsidR="003F4EAA" w:rsidRPr="00FE266B">
        <w:rPr>
          <w:rFonts w:ascii="Marianne" w:hAnsi="Marianne"/>
        </w:rPr>
        <w:t xml:space="preserve"> désigné ci-avant ne prévoit pas de sous-traitance au moment de l’offre. </w:t>
      </w:r>
    </w:p>
    <w:p w14:paraId="510A9820" w14:textId="77777777" w:rsidR="003F4EAA" w:rsidRPr="00FE266B" w:rsidRDefault="003F4EAA" w:rsidP="003F4EAA">
      <w:pPr>
        <w:pStyle w:val="Paragraphe"/>
        <w:keepNext/>
        <w:rPr>
          <w:rFonts w:ascii="Marianne" w:hAnsi="Marianne"/>
          <w:sz w:val="8"/>
          <w:szCs w:val="8"/>
        </w:rPr>
      </w:pPr>
    </w:p>
    <w:p w14:paraId="1E7AD620" w14:textId="77777777" w:rsidR="003F4EAA" w:rsidRPr="00FE266B" w:rsidRDefault="003F4EAA" w:rsidP="003F4EAA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69753C93" w14:textId="77777777" w:rsidR="003F4EAA" w:rsidRPr="00FE266B" w:rsidRDefault="003F4EAA" w:rsidP="003F4EAA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51A1C106" w14:textId="78ACE205" w:rsidR="003F4EAA" w:rsidRPr="00FE266B" w:rsidRDefault="004D7EB8" w:rsidP="003F4EAA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D7F42C" wp14:editId="0F422C5F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8890" r="9525" b="1016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D9E5F" id="Rectangle 3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KM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PARyj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3F4EAA" w:rsidRPr="00FE266B">
        <w:rPr>
          <w:rFonts w:eastAsia="Times New Roman"/>
          <w:sz w:val="18"/>
          <w:szCs w:val="18"/>
        </w:rPr>
        <w:t xml:space="preserve"> </w:t>
      </w:r>
      <w:r w:rsidR="003F4EAA" w:rsidRPr="00FE266B">
        <w:rPr>
          <w:rFonts w:ascii="Marianne" w:hAnsi="Marianne"/>
        </w:rPr>
        <w:t xml:space="preserve">Le </w:t>
      </w:r>
      <w:r w:rsidR="003F4EAA">
        <w:rPr>
          <w:rFonts w:ascii="Marianne" w:hAnsi="Marianne"/>
        </w:rPr>
        <w:t>groupement</w:t>
      </w:r>
      <w:r w:rsidR="003F4EAA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4576D30E" w14:textId="77777777" w:rsidR="003F4EAA" w:rsidRPr="00FE266B" w:rsidRDefault="003F4EAA" w:rsidP="003F4EAA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7A8B8BAF" w14:textId="799C8FFD" w:rsidR="003F4EAA" w:rsidRPr="00B45358" w:rsidRDefault="004D7EB8" w:rsidP="003F4EAA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F2782" wp14:editId="4602EF21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6985" r="9525" b="1206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61681" id="Rectangle 5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xil1kB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3F4EAA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567AC357" w14:textId="77777777" w:rsidR="003F4EAA" w:rsidRPr="00931485" w:rsidRDefault="003F4EAA" w:rsidP="003F4EAA">
      <w:pPr>
        <w:pStyle w:val="Paragraphe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3EA4C9BB" w14:textId="77777777" w:rsidR="003F4EAA" w:rsidRPr="00931485" w:rsidRDefault="003F4EAA" w:rsidP="003F4EAA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Le montant des travaux, en euros hors taxes, que nous envisageons de sous-traiter conformément à ces annexes est de :</w:t>
      </w:r>
    </w:p>
    <w:p w14:paraId="52DBDEB4" w14:textId="77777777" w:rsidR="003F4EAA" w:rsidRPr="009A5587" w:rsidRDefault="003F4EAA" w:rsidP="003F4EAA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3F4EAA" w:rsidRPr="009A5587" w14:paraId="0B40030C" w14:textId="77777777" w:rsidTr="00636502">
        <w:trPr>
          <w:trHeight w:val="316"/>
          <w:tblHeader/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7FB7C13" w14:textId="77777777" w:rsidR="003F4EAA" w:rsidRPr="00247DFC" w:rsidRDefault="003F4EA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5D3D930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3F4EAA" w:rsidRPr="009A5587" w14:paraId="5A9D54E0" w14:textId="77777777" w:rsidTr="00636502">
        <w:trPr>
          <w:trHeight w:val="316"/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1C19975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28FCE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1E7A731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20823B45" w14:textId="77777777" w:rsidTr="00636502">
        <w:trPr>
          <w:trHeight w:val="316"/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CDFF52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C8E6D9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0B4CE88E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4C510062" w14:textId="77777777" w:rsidTr="00636502">
        <w:trPr>
          <w:trHeight w:val="316"/>
          <w:jc w:val="center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289BE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F2FFC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6C4C75D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26AB66B8" w14:textId="77777777" w:rsidTr="00636502">
        <w:tblPrEx>
          <w:tblCellMar>
            <w:top w:w="71" w:type="dxa"/>
            <w:bottom w:w="71" w:type="dxa"/>
          </w:tblCellMar>
        </w:tblPrEx>
        <w:trPr>
          <w:trHeight w:val="202"/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89C9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ED649D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3F39C79B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p w14:paraId="1890596B" w14:textId="77777777" w:rsidR="00F44B6B" w:rsidRPr="00931485" w:rsidRDefault="00F44B6B">
      <w:pPr>
        <w:pStyle w:val="Titre1"/>
        <w:rPr>
          <w:rFonts w:ascii="Marianne" w:hAnsi="Marianne"/>
        </w:rPr>
      </w:pPr>
      <w:r w:rsidRPr="00931485">
        <w:rPr>
          <w:rFonts w:ascii="Marianne" w:hAnsi="Marianne"/>
        </w:rPr>
        <w:t>ARTICLE 3. DÉLAI</w:t>
      </w:r>
      <w:r w:rsidRPr="00931485">
        <w:rPr>
          <w:rFonts w:ascii="Marianne" w:hAnsi="Marianne"/>
          <w:color w:val="000000"/>
        </w:rPr>
        <w:t xml:space="preserve"> D’EXÉCUTION DU MARCHE</w:t>
      </w:r>
    </w:p>
    <w:p w14:paraId="74C316AA" w14:textId="77777777" w:rsidR="00F44B6B" w:rsidRPr="00931485" w:rsidRDefault="00F44B6B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</w:rPr>
        <w:t>Le délai d’exécution propre au marché comprend la période de préparation et le délai d’exécution des travaux.</w:t>
      </w:r>
    </w:p>
    <w:p w14:paraId="1C604512" w14:textId="39DFA5DE" w:rsidR="00813872" w:rsidRDefault="00813872" w:rsidP="00813872">
      <w:pPr>
        <w:pStyle w:val="Titre2"/>
        <w:rPr>
          <w:rFonts w:ascii="Marianne" w:hAnsi="Marianne"/>
        </w:rPr>
      </w:pPr>
      <w:r>
        <w:rPr>
          <w:rFonts w:ascii="Marianne" w:hAnsi="Marianne"/>
        </w:rPr>
        <w:t>3</w:t>
      </w:r>
      <w:r w:rsidRPr="00B45358">
        <w:rPr>
          <w:rFonts w:ascii="Marianne" w:hAnsi="Marianne"/>
        </w:rPr>
        <w:t>-1. Période de préparation</w:t>
      </w:r>
    </w:p>
    <w:p w14:paraId="3446748B" w14:textId="77777777" w:rsidR="00813872" w:rsidRDefault="00813872" w:rsidP="00813872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rPr>
          <w:rFonts w:ascii="Marianne" w:hAnsi="Marianne"/>
        </w:rPr>
      </w:pPr>
      <w:r w:rsidRPr="00FA5A85">
        <w:rPr>
          <w:rFonts w:ascii="Marianne" w:hAnsi="Marianne"/>
        </w:rPr>
        <w:t xml:space="preserve">Le délai de la période de préparation est fixé à </w:t>
      </w:r>
      <w:r w:rsidRPr="00FA5A85">
        <w:rPr>
          <w:rFonts w:ascii="Marianne" w:hAnsi="Marianne"/>
          <w:b/>
          <w:bCs/>
        </w:rPr>
        <w:t>1 mois</w:t>
      </w:r>
      <w:r w:rsidRPr="00FA5A85">
        <w:rPr>
          <w:rFonts w:ascii="Marianne" w:hAnsi="Marianne"/>
        </w:rPr>
        <w:t xml:space="preserve"> pour la tranche ferme ainsi que pour chaque tranche conditionnelle à compter de la date fixée par l’ordre de service du maître d’œuvre.</w:t>
      </w:r>
    </w:p>
    <w:p w14:paraId="0DF1CA65" w14:textId="77777777" w:rsidR="00813872" w:rsidRPr="00FA5A85" w:rsidRDefault="00813872" w:rsidP="00813872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rPr>
          <w:rFonts w:ascii="Marianne" w:hAnsi="Marianne"/>
        </w:rPr>
      </w:pPr>
    </w:p>
    <w:p w14:paraId="0FEE4CA0" w14:textId="77777777" w:rsidR="00813872" w:rsidRPr="00FA5A85" w:rsidRDefault="00813872" w:rsidP="00813872">
      <w:pPr>
        <w:ind w:left="-284"/>
        <w:rPr>
          <w:rFonts w:ascii="Marianne" w:hAnsi="Marianne"/>
        </w:rPr>
      </w:pPr>
      <w:r w:rsidRPr="00FA5A85">
        <w:rPr>
          <w:rFonts w:ascii="Marianne" w:hAnsi="Marianne"/>
        </w:rPr>
        <w:t>Le délai de la période de préparation n’est pas compris dans le délai d’exécution des travaux.</w:t>
      </w:r>
    </w:p>
    <w:p w14:paraId="43FE57FD" w14:textId="77777777" w:rsidR="00813872" w:rsidRPr="00B45358" w:rsidRDefault="00813872" w:rsidP="00813872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3-2. Délai d'exécution des travaux</w:t>
      </w:r>
    </w:p>
    <w:p w14:paraId="0F8251CA" w14:textId="77777777" w:rsidR="00813872" w:rsidRPr="00B45358" w:rsidRDefault="00813872" w:rsidP="00813872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 délai global d’exécution des travaux </w:t>
      </w:r>
      <w:r w:rsidRPr="00B45358">
        <w:rPr>
          <w:rFonts w:ascii="Marianne" w:hAnsi="Marianne"/>
          <w:b/>
        </w:rPr>
        <w:t>de l’ensemble des lots</w:t>
      </w:r>
      <w:r w:rsidRPr="00B45358">
        <w:rPr>
          <w:rFonts w:ascii="Marianne" w:hAnsi="Marianne"/>
        </w:rPr>
        <w:t xml:space="preserve"> e</w:t>
      </w:r>
      <w:r w:rsidRPr="00B45358">
        <w:rPr>
          <w:rFonts w:ascii="Marianne" w:hAnsi="Marianne"/>
          <w:color w:val="000000"/>
        </w:rPr>
        <w:t xml:space="preserve">st de </w:t>
      </w:r>
      <w:r w:rsidRPr="00230FDC">
        <w:rPr>
          <w:rFonts w:ascii="Marianne" w:hAnsi="Marianne"/>
          <w:b/>
          <w:bCs/>
          <w:color w:val="000000"/>
        </w:rPr>
        <w:t>5</w:t>
      </w:r>
      <w:r w:rsidRPr="00B45358">
        <w:rPr>
          <w:rFonts w:ascii="Marianne" w:hAnsi="Marianne"/>
          <w:b/>
          <w:bCs/>
          <w:color w:val="000000"/>
        </w:rPr>
        <w:t xml:space="preserve"> mois</w:t>
      </w:r>
      <w:r w:rsidRPr="00B45358">
        <w:rPr>
          <w:rFonts w:ascii="Marianne" w:hAnsi="Marianne"/>
          <w:color w:val="000000"/>
        </w:rPr>
        <w:t xml:space="preserve"> à com</w:t>
      </w:r>
      <w:r w:rsidRPr="00B45358">
        <w:rPr>
          <w:rFonts w:ascii="Marianne" w:hAnsi="Marianne"/>
        </w:rPr>
        <w:t xml:space="preserve">pter de la date fixée par l’ordre de service invitant </w:t>
      </w:r>
      <w:r>
        <w:rPr>
          <w:rFonts w:ascii="Marianne" w:hAnsi="Marianne"/>
        </w:rPr>
        <w:t>chaque</w:t>
      </w:r>
      <w:r w:rsidRPr="00B45358">
        <w:rPr>
          <w:rFonts w:ascii="Marianne" w:hAnsi="Marianne"/>
        </w:rPr>
        <w:t xml:space="preserve"> titulaire à commencer l’exécution des travaux.</w:t>
      </w:r>
    </w:p>
    <w:p w14:paraId="158873CC" w14:textId="77777777" w:rsidR="00813872" w:rsidRPr="00B45358" w:rsidRDefault="00813872" w:rsidP="00813872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 délai d’exécution </w:t>
      </w:r>
      <w:r w:rsidRPr="00B45358">
        <w:rPr>
          <w:rFonts w:ascii="Marianne" w:hAnsi="Marianne"/>
          <w:b/>
        </w:rPr>
        <w:t>propre au lot</w:t>
      </w:r>
      <w:r w:rsidRPr="00B45358">
        <w:rPr>
          <w:rFonts w:ascii="Marianne" w:hAnsi="Marianne"/>
        </w:rPr>
        <w:t xml:space="preserve"> pour lequel </w:t>
      </w:r>
      <w:r w:rsidRPr="00B45358">
        <w:rPr>
          <w:rFonts w:ascii="Marianne" w:hAnsi="Marianne"/>
          <w:b/>
          <w:u w:val="single"/>
        </w:rPr>
        <w:t xml:space="preserve">je m'engage </w:t>
      </w:r>
      <w:r w:rsidRPr="00B45358">
        <w:rPr>
          <w:rFonts w:ascii="Marianne" w:hAnsi="Marianne"/>
        </w:rPr>
        <w:t>sera déterminé dans les conditions stipulées à l’article 4-1 du CCAP sur la base du calendrier prévisionnel fourni au dossier de consultation.</w:t>
      </w:r>
    </w:p>
    <w:p w14:paraId="2ECF228A" w14:textId="77777777" w:rsidR="00813872" w:rsidRPr="00B45358" w:rsidRDefault="00813872" w:rsidP="00813872">
      <w:pPr>
        <w:pStyle w:val="Paragraphe"/>
        <w:ind w:left="-284"/>
        <w:rPr>
          <w:rFonts w:ascii="Marianne" w:hAnsi="Marianne"/>
          <w:strike/>
        </w:rPr>
      </w:pPr>
    </w:p>
    <w:p w14:paraId="478B841B" w14:textId="77777777" w:rsidR="00F44B6B" w:rsidRPr="00931485" w:rsidRDefault="00F44B6B">
      <w:pPr>
        <w:pStyle w:val="Titre2"/>
        <w:rPr>
          <w:rFonts w:ascii="Marianne" w:hAnsi="Marianne"/>
        </w:rPr>
      </w:pPr>
      <w:r w:rsidRPr="00931485">
        <w:rPr>
          <w:rFonts w:ascii="Marianne" w:hAnsi="Marianne"/>
        </w:rPr>
        <w:t>3-3. Délai(s) distinct(s)</w:t>
      </w:r>
    </w:p>
    <w:p w14:paraId="4E57C7F7" w14:textId="77777777" w:rsidR="00F44B6B" w:rsidRPr="00931485" w:rsidRDefault="00F44B6B">
      <w:pPr>
        <w:ind w:left="-284"/>
        <w:rPr>
          <w:rFonts w:ascii="Marianne" w:hAnsi="Marianne"/>
          <w:sz w:val="14"/>
          <w:szCs w:val="14"/>
        </w:rPr>
      </w:pPr>
      <w:r w:rsidRPr="00931485">
        <w:rPr>
          <w:rFonts w:ascii="Marianne" w:hAnsi="Marianne"/>
        </w:rPr>
        <w:t>Sans objet.</w:t>
      </w:r>
    </w:p>
    <w:p w14:paraId="189F2580" w14:textId="77777777" w:rsidR="00F44B6B" w:rsidRPr="00931485" w:rsidRDefault="00F44B6B">
      <w:pPr>
        <w:ind w:left="-284"/>
        <w:rPr>
          <w:rFonts w:ascii="Marianne" w:hAnsi="Marianne"/>
          <w:sz w:val="14"/>
          <w:szCs w:val="14"/>
        </w:rPr>
      </w:pPr>
    </w:p>
    <w:p w14:paraId="2C6E6004" w14:textId="77777777" w:rsidR="00F44B6B" w:rsidRPr="00931485" w:rsidRDefault="00F44B6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31485">
        <w:rPr>
          <w:rFonts w:ascii="Marianne" w:hAnsi="Marianne"/>
        </w:rPr>
        <w:t>ARTICLE 4. PAIEMENTS</w:t>
      </w:r>
    </w:p>
    <w:p w14:paraId="21663BFE" w14:textId="77777777" w:rsidR="00F44B6B" w:rsidRPr="00931485" w:rsidRDefault="00F44B6B">
      <w:pPr>
        <w:ind w:left="-284"/>
        <w:rPr>
          <w:rFonts w:ascii="Marianne" w:hAnsi="Marianne"/>
        </w:rPr>
      </w:pPr>
      <w:r w:rsidRPr="00931485">
        <w:rPr>
          <w:rFonts w:ascii="Marianne" w:hAnsi="Marianne"/>
        </w:rPr>
        <w:t>Les modalités du règlement des comptes du marché sont spécifiées à l’article 3-2 du CCAP.</w:t>
      </w:r>
    </w:p>
    <w:p w14:paraId="6A183E23" w14:textId="77777777" w:rsidR="00F44B6B" w:rsidRPr="00931485" w:rsidRDefault="00F44B6B">
      <w:pPr>
        <w:pStyle w:val="Titre2"/>
        <w:rPr>
          <w:rFonts w:ascii="Marianne" w:hAnsi="Marianne"/>
          <w:szCs w:val="24"/>
        </w:rPr>
      </w:pPr>
      <w:r w:rsidRPr="00931485">
        <w:rPr>
          <w:rFonts w:ascii="Marianne" w:hAnsi="Marianne"/>
        </w:rPr>
        <w:t>4-1. Références bancaires</w:t>
      </w:r>
    </w:p>
    <w:p w14:paraId="3F14ADC4" w14:textId="77777777" w:rsidR="00F44B6B" w:rsidRPr="002553A4" w:rsidRDefault="00E72258">
      <w:pPr>
        <w:ind w:left="-284"/>
        <w:rPr>
          <w:rFonts w:ascii="Marianne" w:eastAsia="Webdings" w:hAnsi="Marianne"/>
          <w:strike/>
          <w:szCs w:val="20"/>
        </w:rPr>
      </w:pPr>
      <w:r>
        <w:rPr>
          <w:rFonts w:ascii="Marianne" w:hAnsi="Marianne"/>
          <w:szCs w:val="20"/>
        </w:rPr>
        <w:t xml:space="preserve">   </w:t>
      </w:r>
      <w:r w:rsidR="00F44B6B" w:rsidRPr="005F56E1">
        <w:rPr>
          <w:rFonts w:ascii="Marianne" w:hAnsi="Marianne"/>
          <w:szCs w:val="20"/>
        </w:rPr>
        <w:t>Les modalités du règlement des comptes du marché sont spécifiées à l'article 3-2 du CCAP.</w:t>
      </w:r>
    </w:p>
    <w:p w14:paraId="175B0502" w14:textId="77777777" w:rsidR="00F44B6B" w:rsidRPr="00E72258" w:rsidRDefault="00F44B6B">
      <w:pPr>
        <w:pStyle w:val="Paragraphe"/>
        <w:spacing w:before="240"/>
        <w:ind w:left="-142"/>
        <w:rPr>
          <w:rFonts w:ascii="Marianne" w:hAnsi="Marianne"/>
          <w:szCs w:val="20"/>
        </w:rPr>
      </w:pPr>
      <w:r w:rsidRPr="00E72258">
        <w:rPr>
          <w:rFonts w:ascii="Marianne" w:hAnsi="Marianne"/>
          <w:szCs w:val="20"/>
        </w:rPr>
        <w:t>Le maître de l'ouvrage se libérera des sommes dues au titre du présent marché</w:t>
      </w:r>
      <w:r w:rsidR="005F56E1" w:rsidRPr="00E72258">
        <w:rPr>
          <w:rFonts w:ascii="Marianne" w:hAnsi="Marianne"/>
          <w:szCs w:val="20"/>
        </w:rPr>
        <w:t xml:space="preserve"> et</w:t>
      </w:r>
      <w:r w:rsidRPr="00E72258">
        <w:rPr>
          <w:rFonts w:ascii="Marianne" w:hAnsi="Marianne"/>
          <w:szCs w:val="20"/>
        </w:rPr>
        <w:t xml:space="preserve"> </w:t>
      </w:r>
      <w:r w:rsidR="00A626E7" w:rsidRPr="00E72258">
        <w:rPr>
          <w:rFonts w:ascii="Marianne" w:hAnsi="Marianne"/>
          <w:szCs w:val="20"/>
        </w:rPr>
        <w:t xml:space="preserve">indiquées à l’annexe 1, </w:t>
      </w:r>
      <w:r w:rsidRPr="00E72258">
        <w:rPr>
          <w:rFonts w:ascii="Marianne" w:hAnsi="Marianne"/>
          <w:szCs w:val="20"/>
        </w:rPr>
        <w:t>en faisant porter le montant au crédit d</w:t>
      </w:r>
      <w:r w:rsidR="00187B1B" w:rsidRPr="00E72258">
        <w:rPr>
          <w:rFonts w:ascii="Marianne" w:hAnsi="Marianne"/>
          <w:szCs w:val="20"/>
        </w:rPr>
        <w:t>es</w:t>
      </w:r>
      <w:r w:rsidRPr="00E72258">
        <w:rPr>
          <w:rFonts w:ascii="Marianne" w:hAnsi="Marianne"/>
          <w:szCs w:val="20"/>
        </w:rPr>
        <w:t xml:space="preserve"> compte</w:t>
      </w:r>
      <w:r w:rsidR="00187B1B" w:rsidRPr="00E72258">
        <w:rPr>
          <w:rFonts w:ascii="Marianne" w:hAnsi="Marianne"/>
          <w:szCs w:val="20"/>
        </w:rPr>
        <w:t>s suivants</w:t>
      </w:r>
      <w:r w:rsidRPr="00E72258">
        <w:rPr>
          <w:rFonts w:ascii="Marianne" w:hAnsi="Marianne"/>
          <w:szCs w:val="20"/>
        </w:rPr>
        <w:t xml:space="preserve"> (</w:t>
      </w:r>
      <w:r w:rsidRPr="00E72258">
        <w:rPr>
          <w:rFonts w:ascii="Marianne" w:hAnsi="Marianne"/>
          <w:bCs/>
          <w:szCs w:val="20"/>
        </w:rPr>
        <w:t>joindre un RIB ou RIP</w:t>
      </w:r>
      <w:r w:rsidRPr="00E72258">
        <w:rPr>
          <w:rFonts w:ascii="Marianne" w:hAnsi="Marianne"/>
          <w:szCs w:val="20"/>
        </w:rPr>
        <w:t>) </w:t>
      </w:r>
    </w:p>
    <w:p w14:paraId="19DBD82C" w14:textId="77777777" w:rsidR="00F44B6B" w:rsidRPr="00931485" w:rsidRDefault="00F44B6B">
      <w:pPr>
        <w:keepNext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20"/>
      </w:tblGrid>
      <w:tr w:rsidR="00F44B6B" w:rsidRPr="00931485" w14:paraId="36E44378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200DD8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63FAA89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37E147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E4C771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DFD207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2D284B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13934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0AA6711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129523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68076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954614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403E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1B5C5F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77D4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ADD776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943F5F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F40442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F84295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7C32FB3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C79C69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D3A8A4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9D69F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AA35F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1E4711D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D424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DB6509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6C59F0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6736EB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56C51A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378468D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589ED2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63EF7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8AF24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13298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42CF1C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44B2B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1C14EC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75AD7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2FE423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F3F733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0344ED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E6A5A2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FF7AC0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B8FD89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60F3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1DD4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03177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A89AF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E6C1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5B78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66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CD1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BF4B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84EB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0F0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54A56E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46EA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F45C00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4B1B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1DB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D7FF5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017A38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109B6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5276C9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47E3F2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A4910D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93F096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5E95E5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4D40F0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519C4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5C2C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E752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24F9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3FA3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3A3102F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B0AC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1DFF4C7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E448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576E1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6749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53ACB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5156C2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1E2EA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2F7CC9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257B53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39CEE2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50CCAB7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D9F77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770FC25" w14:textId="77777777" w:rsidR="00F44B6B" w:rsidRPr="00931485" w:rsidRDefault="00F44B6B">
      <w:pPr>
        <w:spacing w:before="240"/>
        <w:rPr>
          <w:rFonts w:ascii="Marianne" w:hAnsi="Marianne"/>
        </w:rPr>
      </w:pPr>
    </w:p>
    <w:tbl>
      <w:tblPr>
        <w:tblW w:w="956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20"/>
      </w:tblGrid>
      <w:tr w:rsidR="00F44B6B" w:rsidRPr="00931485" w14:paraId="0A8B73F7" w14:textId="77777777" w:rsidTr="0082177A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4860D3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5B66FAA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2E6C7C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21B219C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2EC8D9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7FFCE6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B9E911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6D30543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8A67B33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5E54BE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89D4B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93BD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B5A4A3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DD7A3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08AC6C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5D150F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A1BA36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1580BB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59C75E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9F656AA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6F9017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9B9C9A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7B12D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78FB5C0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3C5E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5E56AC1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A67A21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4C1CFE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A50B2E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14EBD2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7DC63F9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D3D2C8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6EE21C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1CB7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F97993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DE2FC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E13D9A6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CF4308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EF5B80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3A1C55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601CDB3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E56D64D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A91A6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0A8680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B7C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20E4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A9BB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7E152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E12F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2993F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1E8AE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48D6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2549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23A4A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F9FD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9549FED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81B3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689F2B0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0299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990E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F7D29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591EF7E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468341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CA35A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1DD766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813402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8B23AF4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A9D72E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54D5E8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1639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6C1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FFA17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354B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5A03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3550063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B5A9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09E972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8FC7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9A70D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8E1D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2C01B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34AADC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72FAC05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5A949BD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88C58A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0B324A2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235460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0F011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90712A0" w14:textId="77777777" w:rsidTr="0082177A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A7E99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5DA364D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F61E12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F96F236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F6230D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4F92C4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623AC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21A26F5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815FC73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CD7010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F4E086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477F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39AE279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EF081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B088CF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E82940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276B37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ED039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5431EF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B3760D6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2152E1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195BE9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E3E7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57016C0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25BFA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DAB2814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68AB76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2ABA79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E49214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168E56F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3F38AAA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A2D8C1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065105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0072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D907768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41A8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A721DE9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1B8F7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95AF3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1418B4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2A89258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928DF21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6F25A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A81C97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B146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EB81E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3286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791B4B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E741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7BB2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4384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0364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3F92B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EB7A0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51D6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607D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1D7432E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91C8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7E7D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657096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10F23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371DABC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004C2D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1B3816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E7746D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30E4C54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F4A6A0D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1E14E3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B83623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C7D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8181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01662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7BAD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6613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3D4CD99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4468C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5260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01B0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8CE0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E3D1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9EE029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E6A41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D32C20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422DEA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4D3309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44FBEF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02817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0F3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8C4E5D0" w14:textId="77777777" w:rsidR="00F44B6B" w:rsidRPr="00931485" w:rsidRDefault="00F44B6B">
      <w:pPr>
        <w:spacing w:before="120"/>
        <w:ind w:left="-284"/>
        <w:rPr>
          <w:rFonts w:ascii="Marianne" w:hAnsi="Marianne"/>
        </w:rPr>
      </w:pPr>
    </w:p>
    <w:p w14:paraId="64B15665" w14:textId="77777777" w:rsidR="00F44B6B" w:rsidRPr="00931485" w:rsidRDefault="00F44B6B">
      <w:pPr>
        <w:spacing w:before="120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Toutefois, le maître de l'ouvrage se libérera des sommes dues aux sous-traitants payés directement en faisant porter les montants au crédit des comptes désignés dans les annexes, les actes spéciaux ou leurs avenants.</w:t>
      </w:r>
    </w:p>
    <w:p w14:paraId="024C47DF" w14:textId="77777777" w:rsidR="00F44B6B" w:rsidRPr="00931485" w:rsidRDefault="00F44B6B">
      <w:pPr>
        <w:pStyle w:val="Titre2"/>
        <w:rPr>
          <w:rFonts w:ascii="Marianne" w:hAnsi="Marianne"/>
          <w:szCs w:val="24"/>
        </w:rPr>
      </w:pPr>
      <w:r w:rsidRPr="00931485">
        <w:rPr>
          <w:rFonts w:ascii="Marianne" w:hAnsi="Marianne"/>
        </w:rPr>
        <w:t>4-2. Avance</w:t>
      </w:r>
    </w:p>
    <w:p w14:paraId="436DEE0F" w14:textId="79037F81" w:rsidR="00C4752A" w:rsidRPr="00636502" w:rsidRDefault="00C4752A" w:rsidP="00C4752A">
      <w:pPr>
        <w:numPr>
          <w:ilvl w:val="0"/>
          <w:numId w:val="1"/>
        </w:numPr>
        <w:spacing w:before="120"/>
        <w:rPr>
          <w:rFonts w:ascii="Marianne" w:hAnsi="Marianne"/>
          <w:b/>
          <w:szCs w:val="20"/>
          <w:u w:val="single"/>
        </w:rPr>
      </w:pPr>
      <w:r w:rsidRPr="009A5587">
        <w:rPr>
          <w:rFonts w:ascii="Marianne" w:hAnsi="Marianne"/>
          <w:szCs w:val="20"/>
        </w:rPr>
        <w:t>Pour les lots dont le montant hors TVA du marché est supérieur à 50 000 €, une avance est accordée au titulaire, chaque cotraitant doit préciser ci-après s'il souhaite la percevoir</w:t>
      </w:r>
      <w:r w:rsidR="00813872">
        <w:rPr>
          <w:rFonts w:ascii="Marianne" w:hAnsi="Marianne"/>
          <w:szCs w:val="20"/>
        </w:rPr>
        <w:t>.</w:t>
      </w:r>
    </w:p>
    <w:p w14:paraId="7E9774D5" w14:textId="77777777" w:rsidR="00584A20" w:rsidRPr="009A5587" w:rsidRDefault="00584A20" w:rsidP="00584A20">
      <w:pPr>
        <w:spacing w:before="120"/>
        <w:rPr>
          <w:rFonts w:ascii="Marianne" w:hAnsi="Marianne"/>
          <w:b/>
          <w:szCs w:val="20"/>
          <w:u w:val="single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636502" w:rsidRPr="00247DFC" w14:paraId="7BE3E60F" w14:textId="77777777" w:rsidTr="00085ABB">
        <w:trPr>
          <w:trHeight w:val="414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02F8C9A" w14:textId="77777777" w:rsidR="00636502" w:rsidRPr="00247DFC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B31ADC3" w14:textId="77777777" w:rsidR="00636502" w:rsidRPr="00247DFC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636502" w:rsidRPr="00D05626" w14:paraId="0BE9972A" w14:textId="77777777" w:rsidTr="00085ABB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70FDBBF7" w14:textId="77777777" w:rsidR="00636502" w:rsidRPr="00247DFC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20EFEF" w14:textId="77777777" w:rsidR="00636502" w:rsidRPr="00D05626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7A191BE" w14:textId="77777777" w:rsidR="00636502" w:rsidRDefault="00636502" w:rsidP="00085AB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0C6111C6" w14:textId="77777777" w:rsidR="00636502" w:rsidRPr="00247DFC" w:rsidRDefault="00636502" w:rsidP="00085ABB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</w:pPr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 xml:space="preserve">ou </w:t>
            </w:r>
          </w:p>
          <w:p w14:paraId="02F39434" w14:textId="77777777" w:rsidR="00636502" w:rsidRPr="00D05626" w:rsidRDefault="00636502" w:rsidP="00085AB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93601" w14:textId="77777777" w:rsidR="00636502" w:rsidRPr="00D05626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636502" w:rsidRPr="00D05626" w14:paraId="68356914" w14:textId="77777777" w:rsidTr="00085ABB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58E5BA" w14:textId="77777777" w:rsidR="00636502" w:rsidRPr="00247DFC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71BE47" w14:textId="77777777" w:rsidR="00636502" w:rsidRPr="00D05626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29D7BFD" w14:textId="77777777" w:rsidR="00636502" w:rsidRDefault="00636502" w:rsidP="00085AB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1EAA7CB8" w14:textId="77777777" w:rsidR="00636502" w:rsidRPr="00247DFC" w:rsidRDefault="00636502" w:rsidP="00085AB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7F503A" w14:textId="77777777" w:rsidR="00636502" w:rsidRPr="00D05626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636502" w:rsidRPr="00D05626" w14:paraId="55125249" w14:textId="77777777" w:rsidTr="00085ABB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D2451" w14:textId="77777777" w:rsidR="00636502" w:rsidRPr="00247DFC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372186" w14:textId="77777777" w:rsidR="00636502" w:rsidRPr="00D05626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490DF350" w14:textId="77777777" w:rsidR="00636502" w:rsidRPr="00D05626" w:rsidRDefault="00636502" w:rsidP="00085AB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373C118A" w14:textId="77777777" w:rsidR="00636502" w:rsidRPr="00247DFC" w:rsidRDefault="00636502" w:rsidP="00085AB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79ADEE" w14:textId="77777777" w:rsidR="00636502" w:rsidRPr="00D05626" w:rsidRDefault="00636502" w:rsidP="00085AB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37612C12" w14:textId="77777777" w:rsidR="00F44B6B" w:rsidRPr="00931485" w:rsidRDefault="00F44B6B">
      <w:pPr>
        <w:spacing w:before="120"/>
        <w:ind w:left="-284"/>
        <w:rPr>
          <w:rFonts w:ascii="Marianne" w:hAnsi="Marianne"/>
        </w:rPr>
      </w:pPr>
    </w:p>
    <w:p w14:paraId="25E472CD" w14:textId="77777777" w:rsidR="00F44B6B" w:rsidRPr="00931485" w:rsidRDefault="00F44B6B">
      <w:pPr>
        <w:pStyle w:val="Titre1"/>
        <w:widowControl w:val="0"/>
        <w:spacing w:before="240"/>
        <w:ind w:hanging="284"/>
        <w:rPr>
          <w:rFonts w:ascii="Marianne" w:eastAsia="Calibri" w:hAnsi="Marianne" w:cs="Arial"/>
        </w:rPr>
      </w:pPr>
      <w:r w:rsidRPr="00931485">
        <w:rPr>
          <w:rFonts w:ascii="Marianne" w:hAnsi="Marianne"/>
        </w:rPr>
        <w:t>ARTICLE 5. ENGAGEMENT CLAUSE D’INSERTION</w:t>
      </w:r>
    </w:p>
    <w:p w14:paraId="4814E828" w14:textId="77777777" w:rsidR="00F44B6B" w:rsidRPr="00931485" w:rsidRDefault="00F44B6B">
      <w:pPr>
        <w:ind w:left="-283"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szCs w:val="20"/>
        </w:rPr>
        <w:t>Le titulaire :</w:t>
      </w:r>
    </w:p>
    <w:p w14:paraId="651B1D85" w14:textId="77777777" w:rsidR="00F44B6B" w:rsidRPr="00931485" w:rsidRDefault="00F44B6B">
      <w:pPr>
        <w:spacing w:after="200"/>
        <w:contextualSpacing/>
        <w:rPr>
          <w:rFonts w:ascii="Marianne" w:eastAsia="Calibri" w:hAnsi="Marianne"/>
          <w:szCs w:val="20"/>
        </w:rPr>
      </w:pPr>
    </w:p>
    <w:p w14:paraId="5C487319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DÉCLARE</w:t>
      </w:r>
      <w:r w:rsidRPr="00931485">
        <w:rPr>
          <w:rFonts w:ascii="Marianne" w:eastAsia="Calibri" w:hAnsi="Marianne"/>
          <w:szCs w:val="20"/>
        </w:rPr>
        <w:t xml:space="preserve"> avoir pris connaissance du cahier des clauses administratives particulières et notamment des dispositions relatives à la clause d’insertion sociale obligatoire (article 1</w:t>
      </w:r>
      <w:r w:rsidR="008B3BC5">
        <w:rPr>
          <w:rFonts w:ascii="Marianne" w:eastAsia="Calibri" w:hAnsi="Marianne"/>
          <w:szCs w:val="20"/>
        </w:rPr>
        <w:t>3</w:t>
      </w:r>
      <w:r w:rsidRPr="00931485">
        <w:rPr>
          <w:rFonts w:ascii="Marianne" w:eastAsia="Calibri" w:hAnsi="Marianne"/>
          <w:szCs w:val="20"/>
        </w:rPr>
        <w:t>) en faveur de personnes sans emploi rencontrant des difficultés sociales ou professionnelles particulières ;</w:t>
      </w:r>
    </w:p>
    <w:p w14:paraId="6274629E" w14:textId="77777777" w:rsidR="00F44B6B" w:rsidRPr="00931485" w:rsidRDefault="00F44B6B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25F82DC1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prendre contact avec le facilitateur désigné à l’article 1</w:t>
      </w:r>
      <w:r w:rsidR="008B3BC5">
        <w:rPr>
          <w:rFonts w:ascii="Marianne" w:eastAsia="Calibri" w:hAnsi="Marianne"/>
          <w:szCs w:val="20"/>
        </w:rPr>
        <w:t>3</w:t>
      </w:r>
      <w:r w:rsidRPr="00931485">
        <w:rPr>
          <w:rFonts w:ascii="Marianne" w:eastAsia="Calibri" w:hAnsi="Marianne"/>
          <w:szCs w:val="20"/>
        </w:rPr>
        <w:t>-4 du CCAP et ce, dès l’attribution du marché, afin de lui préciser les modalités de mise en œuvre de la clause d’insertion ;</w:t>
      </w:r>
    </w:p>
    <w:p w14:paraId="3CFFFD3C" w14:textId="77777777" w:rsidR="00F44B6B" w:rsidRPr="00931485" w:rsidRDefault="00F44B6B">
      <w:pPr>
        <w:spacing w:after="200"/>
        <w:ind w:left="765"/>
        <w:contextualSpacing/>
        <w:rPr>
          <w:rFonts w:ascii="Marianne" w:eastAsia="Calibri" w:hAnsi="Marianne"/>
          <w:szCs w:val="20"/>
        </w:rPr>
      </w:pPr>
    </w:p>
    <w:p w14:paraId="43A2C282" w14:textId="77777777" w:rsidR="00F44B6B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réaliser, </w:t>
      </w:r>
      <w:r w:rsidRPr="00931485">
        <w:rPr>
          <w:rFonts w:ascii="Marianne" w:eastAsia="Calibri" w:hAnsi="Marianne"/>
          <w:b/>
          <w:i/>
          <w:szCs w:val="20"/>
          <w:u w:val="single"/>
        </w:rPr>
        <w:t>sur la durée du chantier</w:t>
      </w:r>
      <w:r w:rsidRPr="00931485">
        <w:rPr>
          <w:rFonts w:ascii="Marianne" w:eastAsia="Calibri" w:hAnsi="Marianne"/>
          <w:b/>
          <w:i/>
          <w:szCs w:val="20"/>
        </w:rPr>
        <w:t>,</w:t>
      </w:r>
      <w:r w:rsidRPr="00931485">
        <w:rPr>
          <w:rFonts w:ascii="Marianne" w:eastAsia="Calibri" w:hAnsi="Marianne"/>
          <w:szCs w:val="20"/>
        </w:rPr>
        <w:t xml:space="preserve"> l’engagement d’insertion</w:t>
      </w:r>
      <w:r w:rsidRPr="00931485">
        <w:rPr>
          <w:rFonts w:ascii="Marianne" w:eastAsia="Calibri" w:hAnsi="Marianne"/>
          <w:b/>
          <w:i/>
          <w:szCs w:val="20"/>
        </w:rPr>
        <w:t xml:space="preserve"> </w:t>
      </w:r>
      <w:r w:rsidRPr="00931485">
        <w:rPr>
          <w:rFonts w:ascii="Marianne" w:eastAsia="Calibri" w:hAnsi="Marianne"/>
          <w:szCs w:val="20"/>
        </w:rPr>
        <w:t>prévu à l’article 1</w:t>
      </w:r>
      <w:r w:rsidR="008B3BC5">
        <w:rPr>
          <w:rFonts w:ascii="Marianne" w:eastAsia="Calibri" w:hAnsi="Marianne"/>
          <w:szCs w:val="20"/>
        </w:rPr>
        <w:t xml:space="preserve">3 </w:t>
      </w:r>
      <w:r w:rsidRPr="00931485">
        <w:rPr>
          <w:rFonts w:ascii="Marianne" w:eastAsia="Calibri" w:hAnsi="Marianne"/>
          <w:szCs w:val="20"/>
        </w:rPr>
        <w:t>du CCAP, soit au minimum :</w:t>
      </w:r>
    </w:p>
    <w:p w14:paraId="3D19FA36" w14:textId="77777777" w:rsidR="00113066" w:rsidRDefault="00113066" w:rsidP="00113066">
      <w:pPr>
        <w:pStyle w:val="Paragraphedeliste"/>
        <w:rPr>
          <w:rFonts w:ascii="Marianne" w:eastAsia="Calibri" w:hAnsi="Marianne"/>
          <w:szCs w:val="20"/>
        </w:rPr>
      </w:pPr>
    </w:p>
    <w:p w14:paraId="28A0CD6C" w14:textId="77777777" w:rsidR="00113066" w:rsidRPr="00B45358" w:rsidRDefault="00113066" w:rsidP="00113066">
      <w:pPr>
        <w:contextualSpacing/>
        <w:rPr>
          <w:rFonts w:ascii="Marianne" w:eastAsia="Calibri" w:hAnsi="Marianne"/>
          <w:sz w:val="24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5930"/>
        <w:gridCol w:w="1701"/>
      </w:tblGrid>
      <w:tr w:rsidR="00113066" w:rsidRPr="008E736B" w14:paraId="0CE7D84C" w14:textId="77777777" w:rsidTr="00383347">
        <w:trPr>
          <w:trHeight w:val="758"/>
          <w:jc w:val="center"/>
        </w:trPr>
        <w:tc>
          <w:tcPr>
            <w:tcW w:w="586" w:type="dxa"/>
            <w:shd w:val="clear" w:color="auto" w:fill="5B9BD5" w:themeFill="accent5"/>
          </w:tcPr>
          <w:p w14:paraId="3BF57FFA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 xml:space="preserve">Lot </w:t>
            </w:r>
          </w:p>
        </w:tc>
        <w:tc>
          <w:tcPr>
            <w:tcW w:w="5930" w:type="dxa"/>
            <w:shd w:val="clear" w:color="auto" w:fill="5B9BD5" w:themeFill="accent5"/>
          </w:tcPr>
          <w:p w14:paraId="543B6832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Libellé</w:t>
            </w:r>
          </w:p>
        </w:tc>
        <w:tc>
          <w:tcPr>
            <w:tcW w:w="1701" w:type="dxa"/>
            <w:shd w:val="clear" w:color="auto" w:fill="5B9BD5" w:themeFill="accent5"/>
          </w:tcPr>
          <w:p w14:paraId="06191FDB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 xml:space="preserve">Nombre d’heures d’insertion à réaliser </w:t>
            </w:r>
          </w:p>
        </w:tc>
      </w:tr>
      <w:tr w:rsidR="00113066" w:rsidRPr="008E736B" w14:paraId="6700CC31" w14:textId="77777777" w:rsidTr="00383347">
        <w:trPr>
          <w:jc w:val="center"/>
        </w:trPr>
        <w:tc>
          <w:tcPr>
            <w:tcW w:w="586" w:type="dxa"/>
            <w:shd w:val="clear" w:color="auto" w:fill="5B9BD5" w:themeFill="accent5"/>
          </w:tcPr>
          <w:p w14:paraId="356196E1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N°2</w:t>
            </w:r>
          </w:p>
        </w:tc>
        <w:tc>
          <w:tcPr>
            <w:tcW w:w="5930" w:type="dxa"/>
            <w:shd w:val="clear" w:color="auto" w:fill="auto"/>
          </w:tcPr>
          <w:p w14:paraId="7BE60336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Plâtrerie - faux plafonds – cloisons - menuiseries intérieures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1627C7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35</w:t>
            </w:r>
          </w:p>
        </w:tc>
      </w:tr>
      <w:tr w:rsidR="00113066" w:rsidRPr="008E736B" w14:paraId="6C17CB94" w14:textId="77777777" w:rsidTr="00383347">
        <w:trPr>
          <w:jc w:val="center"/>
        </w:trPr>
        <w:tc>
          <w:tcPr>
            <w:tcW w:w="586" w:type="dxa"/>
            <w:shd w:val="clear" w:color="auto" w:fill="5B9BD5" w:themeFill="accent5"/>
          </w:tcPr>
          <w:p w14:paraId="24A657E8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N°6</w:t>
            </w:r>
          </w:p>
        </w:tc>
        <w:tc>
          <w:tcPr>
            <w:tcW w:w="5930" w:type="dxa"/>
            <w:shd w:val="clear" w:color="auto" w:fill="auto"/>
          </w:tcPr>
          <w:p w14:paraId="1C872C89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Electricité CFO/CFA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C441AA" w14:textId="77777777" w:rsidR="00113066" w:rsidRPr="008E736B" w:rsidRDefault="00113066" w:rsidP="00383347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35</w:t>
            </w:r>
          </w:p>
        </w:tc>
      </w:tr>
    </w:tbl>
    <w:p w14:paraId="69A6BFD3" w14:textId="77777777" w:rsidR="00113066" w:rsidRPr="00931485" w:rsidRDefault="00113066" w:rsidP="00113066">
      <w:pPr>
        <w:contextualSpacing/>
        <w:rPr>
          <w:rFonts w:ascii="Marianne" w:eastAsia="Calibri" w:hAnsi="Marianne"/>
          <w:szCs w:val="20"/>
        </w:rPr>
      </w:pPr>
    </w:p>
    <w:p w14:paraId="6BD1985A" w14:textId="77777777" w:rsidR="00F44B6B" w:rsidRDefault="00F44B6B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3B8A18BB" w14:textId="77777777" w:rsidR="00584A20" w:rsidRPr="00931485" w:rsidRDefault="00584A20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62CEA83C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</w:p>
    <w:tbl>
      <w:tblPr>
        <w:tblW w:w="0" w:type="auto"/>
        <w:tblInd w:w="-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294"/>
        <w:gridCol w:w="913"/>
      </w:tblGrid>
      <w:tr w:rsidR="00F44B6B" w:rsidRPr="00931485" w14:paraId="2ED23BAE" w14:textId="77777777">
        <w:tc>
          <w:tcPr>
            <w:tcW w:w="1018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18E33C" w14:textId="77777777" w:rsidR="00F44B6B" w:rsidRPr="00625BBB" w:rsidRDefault="00F44B6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Fait en un seul original</w:t>
            </w:r>
          </w:p>
        </w:tc>
      </w:tr>
      <w:tr w:rsidR="00F44B6B" w:rsidRPr="00931485" w14:paraId="5577083B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5248559B" w14:textId="77777777" w:rsidR="00F44B6B" w:rsidRPr="00625BBB" w:rsidRDefault="00F44B6B">
            <w:pPr>
              <w:keepNext/>
              <w:snapToGrid w:val="0"/>
              <w:ind w:left="74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8FB84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  <w:p w14:paraId="3FA5D97C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58953E6A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eastAsia="Times New Roman" w:hAnsi="Marianne"/>
                <w:szCs w:val="20"/>
              </w:rPr>
              <w:t xml:space="preserve">  </w:t>
            </w:r>
            <w:r w:rsidRPr="00625BBB">
              <w:rPr>
                <w:rFonts w:ascii="Marianne" w:hAnsi="Marianne"/>
                <w:szCs w:val="20"/>
              </w:rPr>
              <w:t>le 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85693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6E3F16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931485" w14:paraId="399F76F2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5283A616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000" w:type="dxa"/>
            <w:shd w:val="clear" w:color="auto" w:fill="auto"/>
          </w:tcPr>
          <w:p w14:paraId="1F876DFD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14:paraId="29934E24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512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3297CA5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931485" w14:paraId="47703A7E" w14:textId="77777777">
        <w:tc>
          <w:tcPr>
            <w:tcW w:w="1018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A2F3D0" w14:textId="77777777" w:rsidR="00F44B6B" w:rsidRPr="00625BBB" w:rsidRDefault="00F44B6B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Pr="00625BBB">
              <w:rPr>
                <w:rFonts w:ascii="Marianne" w:hAnsi="Marianne"/>
                <w:color w:val="000000"/>
                <w:szCs w:val="20"/>
              </w:rPr>
              <w:t>entreprise</w:t>
            </w:r>
            <w:r w:rsidRPr="00625BBB">
              <w:rPr>
                <w:rFonts w:ascii="Marianne" w:hAnsi="Marianne"/>
                <w:szCs w:val="20"/>
              </w:rPr>
              <w:t>s cotraitantes ou du mandataire dûment habilité :</w:t>
            </w:r>
          </w:p>
        </w:tc>
      </w:tr>
      <w:tr w:rsidR="00F44B6B" w:rsidRPr="00931485" w14:paraId="33105755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780DC00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4B8E0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FB5512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9F70E99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5F7DDB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101C964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C97CA6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663BEF43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456B94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E0EADC3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42CEAEF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A3D852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52AEB96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A9CA3F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64B500F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24B500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E49EAB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4BD7373" w14:textId="77777777" w:rsidR="00F44B6B" w:rsidRPr="00931485" w:rsidRDefault="00F44B6B">
            <w:pPr>
              <w:keepNext/>
              <w:jc w:val="left"/>
              <w:rPr>
                <w:rFonts w:ascii="Marianne" w:hAnsi="Marianne"/>
              </w:rPr>
            </w:pPr>
          </w:p>
          <w:p w14:paraId="0302D2E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1E60BBE3" w14:textId="77777777" w:rsidR="00F44B6B" w:rsidRPr="00931485" w:rsidRDefault="00F44B6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14A526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F44B6B" w:rsidRPr="00931485" w14:paraId="13699499" w14:textId="77777777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4F31806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4CED4B83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4676B64F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533CC6BF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0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16341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54767F35" w14:textId="77777777" w:rsidR="00F44B6B" w:rsidRPr="00931485" w:rsidRDefault="00F44B6B">
      <w:pPr>
        <w:jc w:val="left"/>
        <w:rPr>
          <w:rFonts w:ascii="Marianne" w:hAnsi="Marianne"/>
        </w:rPr>
      </w:pPr>
    </w:p>
    <w:tbl>
      <w:tblPr>
        <w:tblW w:w="10273" w:type="dxa"/>
        <w:tblInd w:w="-20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33"/>
      </w:tblGrid>
      <w:tr w:rsidR="00F44B6B" w:rsidRPr="00931485" w14:paraId="1695547F" w14:textId="77777777" w:rsidTr="005F56E1">
        <w:trPr>
          <w:trHeight w:val="31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0FAF4FC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Acceptation de l'offre</w:t>
            </w:r>
          </w:p>
        </w:tc>
      </w:tr>
      <w:tr w:rsidR="00F44B6B" w:rsidRPr="00931485" w14:paraId="6C5B2F8F" w14:textId="77777777" w:rsidTr="005F56E1">
        <w:trPr>
          <w:trHeight w:hRule="exact" w:val="551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D743A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Est acceptée la présente offre pour valoir Acte d'Engagement</w:t>
            </w:r>
          </w:p>
          <w:p w14:paraId="524B74B9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3C9BE3E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D940C9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3B4D6C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BA1424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47956EC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E085223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043B73E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0D9BE01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F44B6B" w:rsidRPr="00931485" w14:paraId="287F344F" w14:textId="77777777" w:rsidTr="005F56E1">
        <w:trPr>
          <w:trHeight w:val="640"/>
        </w:trPr>
        <w:tc>
          <w:tcPr>
            <w:tcW w:w="1027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3C8341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0984034C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Le Représentant du Pouvoir Adjudicateur</w:t>
            </w:r>
          </w:p>
        </w:tc>
      </w:tr>
      <w:tr w:rsidR="00F44B6B" w:rsidRPr="00931485" w14:paraId="59771182" w14:textId="77777777" w:rsidTr="005F56E1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06746F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19AD8B39" w14:textId="77777777" w:rsidR="00F44B6B" w:rsidRPr="00931485" w:rsidRDefault="00F44B6B" w:rsidP="0082177A">
            <w:pPr>
              <w:keepNext/>
              <w:keepLines/>
              <w:snapToGrid w:val="0"/>
              <w:ind w:left="3329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 N</w:t>
            </w:r>
            <w:r w:rsidR="0082177A" w:rsidRPr="00931485">
              <w:rPr>
                <w:rFonts w:ascii="Marianne" w:hAnsi="Marianne"/>
              </w:rPr>
              <w:t>ancy le</w:t>
            </w:r>
          </w:p>
        </w:tc>
        <w:tc>
          <w:tcPr>
            <w:tcW w:w="5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C2D114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9DBB36A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C7E9BC0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029D35A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1F9E078A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0C94013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4FF6AC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5B03F4A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578E269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992989C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7F5509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920B7D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739CC4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F5DE44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00C669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6C7A79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475EAD5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ABEBB15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21BD5F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0EC4D8E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4681EEB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</w:tbl>
    <w:p w14:paraId="47E7970C" w14:textId="77777777" w:rsidR="0082177A" w:rsidRPr="00931485" w:rsidRDefault="0082177A">
      <w:pPr>
        <w:rPr>
          <w:rFonts w:ascii="Marianne" w:hAnsi="Marianne"/>
          <w:sz w:val="28"/>
          <w:szCs w:val="28"/>
        </w:rPr>
      </w:pPr>
    </w:p>
    <w:p w14:paraId="1A9A73A4" w14:textId="77777777" w:rsidR="00F44B6B" w:rsidRPr="00625BBB" w:rsidRDefault="0082177A" w:rsidP="005F56E1">
      <w:pPr>
        <w:rPr>
          <w:rFonts w:ascii="Marianne" w:hAnsi="Marianne"/>
          <w:b/>
          <w:sz w:val="24"/>
          <w:u w:val="single"/>
        </w:rPr>
      </w:pPr>
      <w:r w:rsidRPr="00931485">
        <w:rPr>
          <w:rFonts w:ascii="Marianne" w:hAnsi="Marianne"/>
          <w:sz w:val="28"/>
          <w:szCs w:val="28"/>
        </w:rPr>
        <w:br w:type="page"/>
      </w:r>
      <w:r w:rsidR="00F44B6B" w:rsidRPr="00625BBB">
        <w:rPr>
          <w:rFonts w:ascii="Marianne" w:hAnsi="Marianne"/>
          <w:b/>
          <w:sz w:val="32"/>
          <w:szCs w:val="32"/>
        </w:rPr>
        <w:t xml:space="preserve">ANNEXE N° 1 </w:t>
      </w:r>
      <w:r w:rsidR="00F44B6B" w:rsidRPr="00931485">
        <w:rPr>
          <w:rFonts w:ascii="Marianne" w:hAnsi="Marianne"/>
          <w:b/>
          <w:sz w:val="28"/>
        </w:rPr>
        <w:t xml:space="preserve">Répartition de la rémunération </w:t>
      </w:r>
      <w:r w:rsidR="005F56E1">
        <w:rPr>
          <w:rFonts w:ascii="Marianne" w:hAnsi="Marianne"/>
          <w:b/>
          <w:sz w:val="28"/>
        </w:rPr>
        <w:t>par cotraitant</w:t>
      </w:r>
    </w:p>
    <w:p w14:paraId="32530A9C" w14:textId="77777777" w:rsidR="00F44B6B" w:rsidRDefault="00F44B6B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p w14:paraId="36CAC6B5" w14:textId="77777777" w:rsidR="005F56E1" w:rsidRDefault="005F56E1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p w14:paraId="1C35E4E6" w14:textId="77777777" w:rsidR="005F56E1" w:rsidRPr="00931485" w:rsidRDefault="005F56E1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tbl>
      <w:tblPr>
        <w:tblW w:w="9654" w:type="dxa"/>
        <w:tblInd w:w="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"/>
        <w:gridCol w:w="13"/>
        <w:gridCol w:w="707"/>
        <w:gridCol w:w="7"/>
        <w:gridCol w:w="833"/>
        <w:gridCol w:w="12"/>
        <w:gridCol w:w="509"/>
        <w:gridCol w:w="2126"/>
        <w:gridCol w:w="1843"/>
        <w:gridCol w:w="2551"/>
      </w:tblGrid>
      <w:tr w:rsidR="00F44B6B" w:rsidRPr="00625BBB" w14:paraId="629FC3A4" w14:textId="77777777" w:rsidTr="0082177A">
        <w:trPr>
          <w:tblHeader/>
        </w:trPr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A9B088C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b/>
                <w:szCs w:val="20"/>
              </w:rPr>
            </w:pPr>
          </w:p>
          <w:p w14:paraId="08A3B728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Travaux</w:t>
            </w:r>
          </w:p>
          <w:p w14:paraId="0BB63A46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8E64081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4459417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TVA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4F2087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TVA incluse</w:t>
            </w:r>
          </w:p>
        </w:tc>
      </w:tr>
      <w:tr w:rsidR="00F44B6B" w:rsidRPr="00625BBB" w14:paraId="58C530BE" w14:textId="77777777" w:rsidTr="0082177A">
        <w:trPr>
          <w:tblHeader/>
        </w:trPr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6215A4C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b/>
                <w:szCs w:val="20"/>
              </w:rPr>
            </w:pPr>
          </w:p>
          <w:p w14:paraId="6891E8C7" w14:textId="77777777" w:rsidR="00F44B6B" w:rsidRPr="00625BBB" w:rsidRDefault="00F44B6B">
            <w:pPr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Cotraitant 1 (mandataire)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C0BF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A4E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9DECC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0896F62" w14:textId="77777777" w:rsidTr="0082177A">
        <w:trPr>
          <w:tblHeader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EBD3F3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52ECC79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670477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23202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5204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18033E46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4F78C331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E51EB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D94718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0C11361" w14:textId="77777777" w:rsidTr="0082177A">
        <w:trPr>
          <w:tblHeader/>
        </w:trPr>
        <w:tc>
          <w:tcPr>
            <w:tcW w:w="313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2F29E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8685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F5E1B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F7B8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D03625E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11394B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 xml:space="preserve">Cotraitant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FCFE8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7D311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2092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FA7BFD6" w14:textId="77777777" w:rsidTr="0082177A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E1AE7B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DEF61C0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85DE04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A2FC12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AD165B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3F3F766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00AE22F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810805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1D85ED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8EE27DC" w14:textId="77777777" w:rsidTr="0082177A"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17731D0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54BEAD76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32116ADA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3CEA1C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022F9CB6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7C0E24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 xml:space="preserve">Cotraitant 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7789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9CF7C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99C58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28E7E9B" w14:textId="77777777" w:rsidTr="0082177A">
        <w:tc>
          <w:tcPr>
            <w:tcW w:w="105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BA331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28D08E08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E5A3CB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2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C9893F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A3224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668043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0F77ACBF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2AD65A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6E3906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4A851F9" w14:textId="77777777" w:rsidTr="0082177A"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F9C0202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F05F0BF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21F1D06A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D54441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27EAA1F6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8790" w14:textId="77777777" w:rsidR="00F44B6B" w:rsidRPr="00625BBB" w:rsidRDefault="00F44B6B">
            <w:pPr>
              <w:snapToGrid w:val="0"/>
              <w:ind w:left="142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Total du marché</w:t>
            </w:r>
            <w:r w:rsidRPr="00625BBB">
              <w:rPr>
                <w:rFonts w:ascii="Marianne" w:hAnsi="Marianne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6B7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7F49681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D3EC58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2BBC6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E7B3D3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</w:tbl>
    <w:p w14:paraId="6F541AF4" w14:textId="77777777" w:rsidR="00F44B6B" w:rsidRDefault="00F44B6B">
      <w:pPr>
        <w:pStyle w:val="Corpsdetexte"/>
        <w:suppressAutoHyphens w:val="0"/>
        <w:spacing w:after="176"/>
        <w:ind w:left="-284"/>
        <w:jc w:val="center"/>
      </w:pPr>
    </w:p>
    <w:sectPr w:rsidR="00F44B6B" w:rsidSect="005F5C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87" w:right="1134" w:bottom="709" w:left="1418" w:header="284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A2A2" w14:textId="77777777" w:rsidR="00E2374D" w:rsidRDefault="00E2374D">
      <w:r>
        <w:separator/>
      </w:r>
    </w:p>
  </w:endnote>
  <w:endnote w:type="continuationSeparator" w:id="0">
    <w:p w14:paraId="5D641E97" w14:textId="77777777" w:rsidR="00E2374D" w:rsidRDefault="00E2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2D87" w14:textId="77777777" w:rsidR="00F44B6B" w:rsidRDefault="00F44B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4BE0" w14:textId="77777777" w:rsidR="00F44B6B" w:rsidRDefault="00F44B6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3617B" w14:textId="77777777" w:rsidR="00F44B6B" w:rsidRDefault="00F44B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72E0" w14:textId="77777777" w:rsidR="00E2374D" w:rsidRDefault="00E2374D">
      <w:r>
        <w:separator/>
      </w:r>
    </w:p>
  </w:footnote>
  <w:footnote w:type="continuationSeparator" w:id="0">
    <w:p w14:paraId="767EDA76" w14:textId="77777777" w:rsidR="00E2374D" w:rsidRDefault="00E23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06A2" w14:textId="77777777" w:rsidR="00F44B6B" w:rsidRDefault="00F44B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354"/>
    </w:tblGrid>
    <w:tr w:rsidR="00F44B6B" w14:paraId="5BC41EF0" w14:textId="77777777">
      <w:trPr>
        <w:trHeight w:val="131"/>
      </w:trPr>
      <w:tc>
        <w:tcPr>
          <w:tcW w:w="9354" w:type="dxa"/>
          <w:shd w:val="clear" w:color="auto" w:fill="auto"/>
        </w:tcPr>
        <w:p w14:paraId="2CE5CE29" w14:textId="77777777" w:rsidR="00F44B6B" w:rsidRDefault="00F44B6B">
          <w:pPr>
            <w:snapToGrid w:val="0"/>
            <w:rPr>
              <w:sz w:val="6"/>
              <w:szCs w:val="6"/>
            </w:rPr>
          </w:pPr>
        </w:p>
        <w:p w14:paraId="0722C3F4" w14:textId="77777777" w:rsidR="00F44B6B" w:rsidRDefault="00F44B6B">
          <w:pPr>
            <w:pStyle w:val="En-tte"/>
            <w:snapToGrid w:val="0"/>
            <w:jc w:val="right"/>
          </w:pPr>
        </w:p>
      </w:tc>
    </w:tr>
  </w:tbl>
  <w:p w14:paraId="0DE3B8FA" w14:textId="77777777" w:rsidR="00F44B6B" w:rsidRPr="005F5C88" w:rsidRDefault="00F44B6B">
    <w:pPr>
      <w:pStyle w:val="En-tte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06C26" w14:textId="77777777" w:rsidR="00F44B6B" w:rsidRDefault="00F44B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A015209"/>
    <w:multiLevelType w:val="hybridMultilevel"/>
    <w:tmpl w:val="F18E5F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726DC"/>
    <w:multiLevelType w:val="hybridMultilevel"/>
    <w:tmpl w:val="7F50B012"/>
    <w:lvl w:ilvl="0" w:tplc="C6B8FD14">
      <w:numFmt w:val="bullet"/>
      <w:lvlText w:val="-"/>
      <w:lvlJc w:val="left"/>
      <w:pPr>
        <w:ind w:left="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70C24AF"/>
    <w:multiLevelType w:val="multilevel"/>
    <w:tmpl w:val="087E4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13039569">
    <w:abstractNumId w:val="0"/>
  </w:num>
  <w:num w:numId="2" w16cid:durableId="2020497708">
    <w:abstractNumId w:val="1"/>
  </w:num>
  <w:num w:numId="3" w16cid:durableId="816529579">
    <w:abstractNumId w:val="2"/>
  </w:num>
  <w:num w:numId="4" w16cid:durableId="1908681604">
    <w:abstractNumId w:val="3"/>
  </w:num>
  <w:num w:numId="5" w16cid:durableId="1519003561">
    <w:abstractNumId w:val="4"/>
  </w:num>
  <w:num w:numId="6" w16cid:durableId="913049622">
    <w:abstractNumId w:val="5"/>
  </w:num>
  <w:num w:numId="7" w16cid:durableId="453914732">
    <w:abstractNumId w:val="6"/>
  </w:num>
  <w:num w:numId="8" w16cid:durableId="2109809212">
    <w:abstractNumId w:val="7"/>
  </w:num>
  <w:num w:numId="9" w16cid:durableId="962228488">
    <w:abstractNumId w:val="8"/>
  </w:num>
  <w:num w:numId="10" w16cid:durableId="1590045421">
    <w:abstractNumId w:val="9"/>
  </w:num>
  <w:num w:numId="11" w16cid:durableId="1734889812">
    <w:abstractNumId w:val="10"/>
  </w:num>
  <w:num w:numId="12" w16cid:durableId="1728870834">
    <w:abstractNumId w:val="11"/>
  </w:num>
  <w:num w:numId="13" w16cid:durableId="3855665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A1"/>
    <w:rsid w:val="000D6E26"/>
    <w:rsid w:val="00113066"/>
    <w:rsid w:val="00150317"/>
    <w:rsid w:val="00187B1B"/>
    <w:rsid w:val="00193992"/>
    <w:rsid w:val="001C03D5"/>
    <w:rsid w:val="001C2363"/>
    <w:rsid w:val="001D2FCB"/>
    <w:rsid w:val="001D63DB"/>
    <w:rsid w:val="00230FDC"/>
    <w:rsid w:val="00247DFC"/>
    <w:rsid w:val="002502BD"/>
    <w:rsid w:val="002553A4"/>
    <w:rsid w:val="002662BA"/>
    <w:rsid w:val="00271C72"/>
    <w:rsid w:val="00303F9C"/>
    <w:rsid w:val="003143BC"/>
    <w:rsid w:val="003406BA"/>
    <w:rsid w:val="00370B45"/>
    <w:rsid w:val="0037424C"/>
    <w:rsid w:val="0037628E"/>
    <w:rsid w:val="003A2B7D"/>
    <w:rsid w:val="003A2F53"/>
    <w:rsid w:val="003E2736"/>
    <w:rsid w:val="003F4EAA"/>
    <w:rsid w:val="00462AC2"/>
    <w:rsid w:val="00484FE6"/>
    <w:rsid w:val="004A07BC"/>
    <w:rsid w:val="004D7EB8"/>
    <w:rsid w:val="004F26FA"/>
    <w:rsid w:val="00584A20"/>
    <w:rsid w:val="005B4A4B"/>
    <w:rsid w:val="005F56E1"/>
    <w:rsid w:val="005F5C88"/>
    <w:rsid w:val="006206EE"/>
    <w:rsid w:val="00625BBB"/>
    <w:rsid w:val="00636502"/>
    <w:rsid w:val="00670EE8"/>
    <w:rsid w:val="006D668F"/>
    <w:rsid w:val="00706886"/>
    <w:rsid w:val="007074A1"/>
    <w:rsid w:val="00790890"/>
    <w:rsid w:val="007939C3"/>
    <w:rsid w:val="007B016F"/>
    <w:rsid w:val="007E3426"/>
    <w:rsid w:val="00813872"/>
    <w:rsid w:val="0082177A"/>
    <w:rsid w:val="00825582"/>
    <w:rsid w:val="008579E3"/>
    <w:rsid w:val="008B3BC5"/>
    <w:rsid w:val="008C738A"/>
    <w:rsid w:val="008E2907"/>
    <w:rsid w:val="008E5C95"/>
    <w:rsid w:val="008F420E"/>
    <w:rsid w:val="009118F8"/>
    <w:rsid w:val="00931485"/>
    <w:rsid w:val="009B64B8"/>
    <w:rsid w:val="009F3A4A"/>
    <w:rsid w:val="00A1584B"/>
    <w:rsid w:val="00A22AF5"/>
    <w:rsid w:val="00A41218"/>
    <w:rsid w:val="00A41BB4"/>
    <w:rsid w:val="00A443EC"/>
    <w:rsid w:val="00A56EDA"/>
    <w:rsid w:val="00A626E7"/>
    <w:rsid w:val="00A63E3B"/>
    <w:rsid w:val="00A735CF"/>
    <w:rsid w:val="00AA1677"/>
    <w:rsid w:val="00AA4E81"/>
    <w:rsid w:val="00AA5BA0"/>
    <w:rsid w:val="00AA7384"/>
    <w:rsid w:val="00AF632E"/>
    <w:rsid w:val="00B22864"/>
    <w:rsid w:val="00B61940"/>
    <w:rsid w:val="00C37625"/>
    <w:rsid w:val="00C4752A"/>
    <w:rsid w:val="00C80A21"/>
    <w:rsid w:val="00D12629"/>
    <w:rsid w:val="00D63BD5"/>
    <w:rsid w:val="00D63CBD"/>
    <w:rsid w:val="00E12F94"/>
    <w:rsid w:val="00E2374D"/>
    <w:rsid w:val="00E37A2B"/>
    <w:rsid w:val="00E72258"/>
    <w:rsid w:val="00E83310"/>
    <w:rsid w:val="00F06D49"/>
    <w:rsid w:val="00F44B6B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32C7009E"/>
  <w15:chartTrackingRefBased/>
  <w15:docId w15:val="{F3602C4F-4B2F-4AFF-BB1F-4BFADEEF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31485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9118F8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1584B"/>
    <w:pPr>
      <w:suppressAutoHyphens/>
      <w:autoSpaceDN w:val="0"/>
      <w:textAlignment w:val="baseline"/>
    </w:pPr>
    <w:rPr>
      <w:rFonts w:ascii="Marianne" w:hAnsi="Marianne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1590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VINEL Isabelle</dc:creator>
  <cp:keywords/>
  <dc:description/>
  <cp:lastModifiedBy>FABRE Thierry</cp:lastModifiedBy>
  <cp:revision>8</cp:revision>
  <cp:lastPrinted>1899-12-31T23:00:00Z</cp:lastPrinted>
  <dcterms:created xsi:type="dcterms:W3CDTF">2025-05-27T05:59:00Z</dcterms:created>
  <dcterms:modified xsi:type="dcterms:W3CDTF">2026-01-28T16:57:00Z</dcterms:modified>
</cp:coreProperties>
</file>